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0C7E8F" w14:textId="77777777" w:rsidR="00602C9C" w:rsidRDefault="00602C9C" w:rsidP="00602C9C">
      <w:pPr>
        <w:spacing w:after="240" w:line="276" w:lineRule="auto"/>
        <w:jc w:val="center"/>
        <w:rPr>
          <w:rFonts w:ascii="Calibri" w:hAnsi="Calibri"/>
          <w:i/>
          <w:iCs/>
          <w:sz w:val="22"/>
        </w:rPr>
      </w:pPr>
    </w:p>
    <w:p w14:paraId="0060040D" w14:textId="77777777" w:rsidR="009B1CD0" w:rsidRDefault="009B1CD0" w:rsidP="00844DAA">
      <w:pPr>
        <w:tabs>
          <w:tab w:val="left" w:pos="851"/>
        </w:tabs>
        <w:spacing w:before="60" w:after="60"/>
        <w:jc w:val="center"/>
        <w:rPr>
          <w:rFonts w:ascii="Arial" w:hAnsi="Arial" w:cs="Arial"/>
          <w:sz w:val="22"/>
          <w:szCs w:val="22"/>
        </w:rPr>
      </w:pPr>
    </w:p>
    <w:p w14:paraId="7E8820DD" w14:textId="77777777" w:rsidR="00602C9C" w:rsidRDefault="00D91DD8"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5AFF2836" wp14:editId="09B69063">
            <wp:extent cx="1638300" cy="1120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120775"/>
                    </a:xfrm>
                    <a:prstGeom prst="rect">
                      <a:avLst/>
                    </a:prstGeom>
                    <a:noFill/>
                    <a:ln>
                      <a:noFill/>
                    </a:ln>
                  </pic:spPr>
                </pic:pic>
              </a:graphicData>
            </a:graphic>
          </wp:inline>
        </w:drawing>
      </w:r>
    </w:p>
    <w:p w14:paraId="4761BCB1" w14:textId="77777777" w:rsidR="00602C9C" w:rsidRDefault="00602C9C" w:rsidP="006C4338">
      <w:pPr>
        <w:tabs>
          <w:tab w:val="left" w:pos="851"/>
        </w:tabs>
      </w:pPr>
    </w:p>
    <w:p w14:paraId="0B90A4A7" w14:textId="77777777" w:rsidR="000A6166" w:rsidRDefault="000A6166" w:rsidP="006C4338">
      <w:pPr>
        <w:tabs>
          <w:tab w:val="left" w:pos="851"/>
        </w:tabs>
      </w:pPr>
    </w:p>
    <w:p w14:paraId="47093FAF"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75CDDC0C" w14:textId="77777777" w:rsidTr="000A6166">
        <w:tc>
          <w:tcPr>
            <w:tcW w:w="7479" w:type="dxa"/>
            <w:shd w:val="clear" w:color="auto" w:fill="66CCFF"/>
            <w:vAlign w:val="center"/>
          </w:tcPr>
          <w:p w14:paraId="48DCEC13" w14:textId="77777777" w:rsidR="00602C9C" w:rsidRDefault="00602C9C" w:rsidP="00D16139">
            <w:pPr>
              <w:spacing w:line="276" w:lineRule="auto"/>
              <w:jc w:val="center"/>
              <w:rPr>
                <w:rFonts w:ascii="Calibri" w:hAnsi="Calibri" w:cs="Calibri"/>
                <w:b/>
                <w:sz w:val="28"/>
                <w:szCs w:val="28"/>
                <w:highlight w:val="green"/>
              </w:rPr>
            </w:pPr>
          </w:p>
          <w:p w14:paraId="5E596406"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265F3331" w14:textId="77777777"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2D3B9FB1" w14:textId="433B07CA" w:rsidR="00602C9C" w:rsidRPr="001A413E" w:rsidRDefault="00080E5C" w:rsidP="003D7D9D">
            <w:pPr>
              <w:spacing w:after="200" w:line="276" w:lineRule="auto"/>
              <w:jc w:val="center"/>
              <w:rPr>
                <w:rFonts w:ascii="Calibri" w:hAnsi="Calibri" w:cs="Calibri"/>
                <w:b/>
                <w:sz w:val="28"/>
                <w:szCs w:val="28"/>
              </w:rPr>
            </w:pPr>
            <w:r w:rsidRPr="001A413E">
              <w:rPr>
                <w:rFonts w:ascii="Calibri" w:hAnsi="Calibri" w:cs="Calibri"/>
                <w:b/>
                <w:sz w:val="28"/>
                <w:szCs w:val="28"/>
              </w:rPr>
              <w:t>Consultation n°20</w:t>
            </w:r>
            <w:r w:rsidR="001A413E" w:rsidRPr="001A413E">
              <w:rPr>
                <w:rFonts w:ascii="Calibri" w:hAnsi="Calibri" w:cs="Calibri"/>
                <w:b/>
                <w:sz w:val="28"/>
                <w:szCs w:val="28"/>
              </w:rPr>
              <w:t>26</w:t>
            </w:r>
            <w:r w:rsidRPr="001A413E">
              <w:rPr>
                <w:rFonts w:ascii="Calibri" w:hAnsi="Calibri" w:cs="Calibri"/>
                <w:b/>
                <w:sz w:val="28"/>
                <w:szCs w:val="28"/>
              </w:rPr>
              <w:t>DG</w:t>
            </w:r>
            <w:r w:rsidR="001A413E" w:rsidRPr="001A413E">
              <w:rPr>
                <w:rFonts w:ascii="Calibri" w:hAnsi="Calibri" w:cs="Calibri"/>
                <w:b/>
                <w:sz w:val="28"/>
                <w:szCs w:val="28"/>
              </w:rPr>
              <w:t>06</w:t>
            </w:r>
          </w:p>
          <w:p w14:paraId="636A0850" w14:textId="77777777" w:rsidR="00602C9C" w:rsidRPr="004A1FD4" w:rsidRDefault="00602C9C" w:rsidP="00D16139">
            <w:pPr>
              <w:spacing w:line="276" w:lineRule="auto"/>
              <w:jc w:val="center"/>
              <w:rPr>
                <w:rFonts w:ascii="Calibri" w:hAnsi="Calibri" w:cs="Calibri"/>
                <w:sz w:val="22"/>
              </w:rPr>
            </w:pPr>
          </w:p>
        </w:tc>
      </w:tr>
    </w:tbl>
    <w:p w14:paraId="757FA347" w14:textId="77777777" w:rsidR="00602C9C" w:rsidRDefault="00602C9C" w:rsidP="006C4338">
      <w:pPr>
        <w:tabs>
          <w:tab w:val="left" w:pos="851"/>
        </w:tabs>
      </w:pPr>
    </w:p>
    <w:p w14:paraId="3CA7E2CA" w14:textId="77777777" w:rsidR="00602C9C" w:rsidRDefault="00602C9C" w:rsidP="006C4338">
      <w:pPr>
        <w:tabs>
          <w:tab w:val="left" w:pos="851"/>
        </w:tabs>
      </w:pPr>
    </w:p>
    <w:p w14:paraId="0FB42CF0" w14:textId="77777777" w:rsidR="00602C9C" w:rsidRDefault="00602C9C" w:rsidP="006C4338">
      <w:pPr>
        <w:tabs>
          <w:tab w:val="left" w:pos="851"/>
        </w:tabs>
      </w:pPr>
    </w:p>
    <w:p w14:paraId="0E2CA697" w14:textId="77777777" w:rsidR="00602C9C" w:rsidRDefault="00602C9C" w:rsidP="006C4338">
      <w:pPr>
        <w:tabs>
          <w:tab w:val="left" w:pos="851"/>
        </w:tabs>
      </w:pPr>
    </w:p>
    <w:p w14:paraId="61FFB98F" w14:textId="77777777" w:rsidR="00602C9C" w:rsidRDefault="00602C9C" w:rsidP="006C4338">
      <w:pPr>
        <w:tabs>
          <w:tab w:val="left" w:pos="851"/>
        </w:tabs>
      </w:pPr>
    </w:p>
    <w:p w14:paraId="2A7E8076" w14:textId="77777777" w:rsidR="00FE48C9" w:rsidRDefault="00FE48C9" w:rsidP="006C4338">
      <w:pPr>
        <w:pStyle w:val="Corpsdetexte31"/>
        <w:tabs>
          <w:tab w:val="left" w:pos="851"/>
        </w:tabs>
        <w:jc w:val="both"/>
        <w:rPr>
          <w:sz w:val="18"/>
          <w:szCs w:val="18"/>
        </w:rPr>
      </w:pPr>
    </w:p>
    <w:p w14:paraId="5212FCB8" w14:textId="77777777" w:rsidR="00602C9C" w:rsidRDefault="00602C9C" w:rsidP="006C4338">
      <w:pPr>
        <w:pStyle w:val="Corpsdetexte31"/>
        <w:tabs>
          <w:tab w:val="left" w:pos="851"/>
        </w:tabs>
        <w:jc w:val="both"/>
        <w:rPr>
          <w:sz w:val="18"/>
          <w:szCs w:val="18"/>
        </w:rPr>
      </w:pPr>
    </w:p>
    <w:p w14:paraId="3D75EE1E" w14:textId="77777777" w:rsidR="00602C9C" w:rsidRDefault="00602C9C" w:rsidP="006C4338">
      <w:pPr>
        <w:pStyle w:val="Corpsdetexte31"/>
        <w:tabs>
          <w:tab w:val="left" w:pos="851"/>
        </w:tabs>
        <w:jc w:val="both"/>
        <w:rPr>
          <w:sz w:val="18"/>
          <w:szCs w:val="18"/>
        </w:rPr>
      </w:pPr>
    </w:p>
    <w:p w14:paraId="703CD57A" w14:textId="77777777" w:rsidR="00602C9C" w:rsidRDefault="00602C9C" w:rsidP="006C4338">
      <w:pPr>
        <w:pStyle w:val="Corpsdetexte31"/>
        <w:tabs>
          <w:tab w:val="left" w:pos="851"/>
        </w:tabs>
        <w:jc w:val="both"/>
        <w:rPr>
          <w:sz w:val="18"/>
          <w:szCs w:val="18"/>
        </w:rPr>
      </w:pPr>
    </w:p>
    <w:p w14:paraId="68D6AEB1" w14:textId="77777777" w:rsidR="00602C9C" w:rsidRDefault="00602C9C" w:rsidP="006C4338">
      <w:pPr>
        <w:pStyle w:val="Corpsdetexte31"/>
        <w:tabs>
          <w:tab w:val="left" w:pos="851"/>
        </w:tabs>
        <w:jc w:val="both"/>
        <w:rPr>
          <w:sz w:val="18"/>
          <w:szCs w:val="18"/>
        </w:rPr>
      </w:pPr>
    </w:p>
    <w:p w14:paraId="0EF8A26E" w14:textId="77777777" w:rsidR="00FE48C9" w:rsidRDefault="00FE48C9" w:rsidP="005846FB">
      <w:pPr>
        <w:pStyle w:val="Corpsdetexte31"/>
        <w:tabs>
          <w:tab w:val="left" w:pos="851"/>
        </w:tabs>
        <w:jc w:val="both"/>
        <w:rPr>
          <w:sz w:val="18"/>
          <w:szCs w:val="18"/>
        </w:rPr>
      </w:pPr>
    </w:p>
    <w:p w14:paraId="737C1F8A" w14:textId="77777777" w:rsidR="003D7D9D" w:rsidRDefault="003D7D9D" w:rsidP="004C5755">
      <w:pPr>
        <w:jc w:val="both"/>
        <w:rPr>
          <w:rFonts w:ascii="Arial" w:hAnsi="Arial" w:cs="Arial"/>
          <w:i/>
          <w:sz w:val="18"/>
          <w:szCs w:val="18"/>
        </w:rPr>
      </w:pPr>
    </w:p>
    <w:p w14:paraId="7BD2D934" w14:textId="77777777" w:rsidR="003D7D9D" w:rsidRDefault="003D7D9D" w:rsidP="004C5755">
      <w:pPr>
        <w:jc w:val="both"/>
        <w:rPr>
          <w:rFonts w:ascii="Arial" w:hAnsi="Arial" w:cs="Arial"/>
          <w:i/>
          <w:sz w:val="18"/>
          <w:szCs w:val="18"/>
        </w:rPr>
      </w:pPr>
    </w:p>
    <w:p w14:paraId="62E3ABA1" w14:textId="77777777" w:rsidR="003D7D9D" w:rsidRDefault="003D7D9D" w:rsidP="004C5755">
      <w:pPr>
        <w:jc w:val="both"/>
        <w:rPr>
          <w:rFonts w:ascii="Arial" w:hAnsi="Arial" w:cs="Arial"/>
          <w:i/>
          <w:sz w:val="18"/>
          <w:szCs w:val="18"/>
        </w:rPr>
      </w:pPr>
    </w:p>
    <w:p w14:paraId="533C368C" w14:textId="77777777" w:rsidR="003D7D9D" w:rsidRDefault="003D7D9D" w:rsidP="004C5755">
      <w:pPr>
        <w:jc w:val="both"/>
        <w:rPr>
          <w:rFonts w:ascii="Arial" w:hAnsi="Arial" w:cs="Arial"/>
          <w:i/>
          <w:sz w:val="18"/>
          <w:szCs w:val="18"/>
        </w:rPr>
      </w:pPr>
    </w:p>
    <w:p w14:paraId="48058AC0"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40A18952" w14:textId="77777777" w:rsidR="00BF5BD0" w:rsidRPr="00BF5BD0" w:rsidRDefault="00BF5BD0" w:rsidP="00BF5BD0">
      <w:pPr>
        <w:pStyle w:val="Titre2"/>
        <w:ind w:left="0" w:firstLine="0"/>
        <w:jc w:val="both"/>
        <w:rPr>
          <w:rFonts w:ascii="Calibri" w:hAnsi="Calibri" w:cs="Calibri"/>
          <w:b w:val="0"/>
          <w:i/>
          <w:iCs/>
        </w:rPr>
      </w:pPr>
    </w:p>
    <w:p w14:paraId="101DE230"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657B0548" w14:textId="77777777" w:rsidR="00BF5BD0" w:rsidRPr="00BF5BD0" w:rsidRDefault="00BF5BD0" w:rsidP="00BF5BD0">
      <w:pPr>
        <w:pStyle w:val="Titre2"/>
        <w:ind w:left="0" w:firstLine="0"/>
        <w:jc w:val="both"/>
        <w:rPr>
          <w:rFonts w:ascii="Calibri" w:hAnsi="Calibri" w:cs="Calibri"/>
          <w:b w:val="0"/>
          <w:i/>
          <w:iCs/>
        </w:rPr>
      </w:pPr>
    </w:p>
    <w:p w14:paraId="3B867DB0"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1909D4F" w14:textId="77777777" w:rsidR="003D7D9D" w:rsidRDefault="003D7D9D" w:rsidP="00BF5BD0">
      <w:pPr>
        <w:tabs>
          <w:tab w:val="num" w:pos="0"/>
        </w:tabs>
        <w:rPr>
          <w:rFonts w:ascii="Calibri" w:hAnsi="Calibri" w:cs="Calibri"/>
        </w:rPr>
      </w:pPr>
    </w:p>
    <w:p w14:paraId="13EFA769" w14:textId="77777777" w:rsidR="00BF5BD0" w:rsidRPr="003D7D9D" w:rsidRDefault="00BF5BD0" w:rsidP="003D7D9D">
      <w:pPr>
        <w:rPr>
          <w:rFonts w:ascii="Calibri" w:hAnsi="Calibri" w:cs="Calibri"/>
        </w:rPr>
      </w:pPr>
    </w:p>
    <w:p w14:paraId="6BF61419"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969DA4D" w14:textId="77777777">
        <w:tc>
          <w:tcPr>
            <w:tcW w:w="10277" w:type="dxa"/>
            <w:shd w:val="clear" w:color="auto" w:fill="66CCFF"/>
          </w:tcPr>
          <w:p w14:paraId="5A6E02AF"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7CE896EF" w14:textId="77777777" w:rsidR="009B1CD0" w:rsidRPr="0008002A" w:rsidRDefault="009B1CD0" w:rsidP="006C4338">
      <w:pPr>
        <w:tabs>
          <w:tab w:val="left" w:pos="426"/>
          <w:tab w:val="left" w:pos="851"/>
        </w:tabs>
        <w:jc w:val="both"/>
        <w:rPr>
          <w:rFonts w:ascii="Calibri" w:hAnsi="Calibri" w:cs="Calibri"/>
          <w:sz w:val="22"/>
          <w:szCs w:val="22"/>
        </w:rPr>
      </w:pPr>
    </w:p>
    <w:p w14:paraId="01F33C4C"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6B5CF19E" w14:textId="77777777" w:rsidR="00D607D4" w:rsidRPr="00D607D4"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Téléport 2 – Site du Futuroscope</w:t>
      </w:r>
    </w:p>
    <w:p w14:paraId="67AE3B93" w14:textId="77777777" w:rsidR="0008002A" w:rsidRPr="0008002A"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2 boulevard Nicéphore Niepce - CS 80300</w:t>
      </w:r>
    </w:p>
    <w:p w14:paraId="22306D04"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36D2FA89" w14:textId="77777777" w:rsidR="0008002A" w:rsidRPr="0008002A" w:rsidRDefault="0008002A" w:rsidP="0008002A">
      <w:pPr>
        <w:tabs>
          <w:tab w:val="center" w:pos="4536"/>
          <w:tab w:val="right" w:pos="9072"/>
        </w:tabs>
        <w:rPr>
          <w:rFonts w:ascii="Calibri" w:hAnsi="Calibri" w:cs="Calibri"/>
          <w:sz w:val="22"/>
          <w:szCs w:val="22"/>
        </w:rPr>
      </w:pPr>
    </w:p>
    <w:p w14:paraId="56E22991"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3D618AAD" w14:textId="77777777" w:rsidR="00323B3F" w:rsidRDefault="00323B3F" w:rsidP="0008002A">
      <w:pPr>
        <w:rPr>
          <w:rFonts w:ascii="Calibri" w:hAnsi="Calibri" w:cs="Calibri"/>
          <w:sz w:val="22"/>
          <w:szCs w:val="22"/>
        </w:rPr>
      </w:pPr>
    </w:p>
    <w:p w14:paraId="6211D102"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7B13799C" w14:textId="77777777">
        <w:tc>
          <w:tcPr>
            <w:tcW w:w="10277" w:type="dxa"/>
            <w:shd w:val="clear" w:color="auto" w:fill="66CCFF"/>
          </w:tcPr>
          <w:p w14:paraId="608C227A"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352D46F7" w14:textId="77777777" w:rsidR="009B1CD0" w:rsidRPr="0008002A" w:rsidRDefault="009B1CD0" w:rsidP="006C4338">
      <w:pPr>
        <w:tabs>
          <w:tab w:val="left" w:pos="851"/>
        </w:tabs>
        <w:rPr>
          <w:rFonts w:ascii="Calibri" w:hAnsi="Calibri" w:cs="Calibri"/>
          <w:sz w:val="22"/>
          <w:szCs w:val="22"/>
        </w:rPr>
      </w:pPr>
    </w:p>
    <w:p w14:paraId="25083DC9" w14:textId="1922BF2B"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1A413E" w:rsidRPr="001A413E">
        <w:rPr>
          <w:rFonts w:ascii="Calibri" w:hAnsi="Calibri" w:cs="Calibri"/>
          <w:b/>
          <w:bCs/>
          <w:sz w:val="22"/>
          <w:szCs w:val="22"/>
        </w:rPr>
        <w:t>n°2026DG06 relatif à l’acquisition de matériels audio-visuels et prestations associées</w:t>
      </w:r>
    </w:p>
    <w:p w14:paraId="48370982" w14:textId="77777777" w:rsidR="009B1CD0" w:rsidRPr="0008002A" w:rsidRDefault="009B1CD0" w:rsidP="005846FB">
      <w:pPr>
        <w:tabs>
          <w:tab w:val="left" w:pos="851"/>
        </w:tabs>
        <w:rPr>
          <w:rFonts w:ascii="Calibri" w:hAnsi="Calibri" w:cs="Calibri"/>
          <w:sz w:val="22"/>
          <w:szCs w:val="22"/>
        </w:rPr>
      </w:pPr>
    </w:p>
    <w:p w14:paraId="027490A1" w14:textId="77777777"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5A26F300" w14:textId="77777777">
        <w:tc>
          <w:tcPr>
            <w:tcW w:w="10277" w:type="dxa"/>
            <w:shd w:val="clear" w:color="auto" w:fill="66CCFF"/>
          </w:tcPr>
          <w:p w14:paraId="4CDD2024" w14:textId="77777777" w:rsidR="009B1CD0" w:rsidRPr="0008002A" w:rsidRDefault="008B2A38" w:rsidP="006B5057">
            <w:pPr>
              <w:rPr>
                <w:rFonts w:ascii="Calibri" w:hAnsi="Calibri" w:cs="Calibri"/>
                <w:b/>
                <w:bCs/>
                <w:sz w:val="22"/>
                <w:szCs w:val="22"/>
              </w:rPr>
            </w:pPr>
            <w:r w:rsidRPr="0008002A">
              <w:rPr>
                <w:rFonts w:ascii="Calibri" w:hAnsi="Calibri" w:cs="Calibri"/>
                <w:b/>
                <w:bCs/>
                <w:sz w:val="22"/>
                <w:szCs w:val="22"/>
              </w:rPr>
              <w:lastRenderedPageBreak/>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23452363" w14:textId="77777777" w:rsidR="009B1CD0" w:rsidRDefault="009B1CD0" w:rsidP="006C4338">
      <w:pPr>
        <w:tabs>
          <w:tab w:val="left" w:pos="851"/>
        </w:tabs>
        <w:rPr>
          <w:rFonts w:ascii="Calibri" w:hAnsi="Calibri" w:cs="Calibri"/>
          <w:sz w:val="22"/>
          <w:szCs w:val="22"/>
        </w:rPr>
      </w:pPr>
    </w:p>
    <w:p w14:paraId="2E6B6562" w14:textId="77777777" w:rsidR="008A5426" w:rsidRDefault="008A5426" w:rsidP="006C4338">
      <w:pPr>
        <w:tabs>
          <w:tab w:val="left" w:pos="851"/>
        </w:tabs>
        <w:rPr>
          <w:rFonts w:ascii="Calibri" w:hAnsi="Calibri" w:cs="Calibri"/>
          <w:sz w:val="22"/>
          <w:szCs w:val="22"/>
        </w:rPr>
      </w:pPr>
    </w:p>
    <w:p w14:paraId="691D20F6" w14:textId="77777777"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1D867EB2" w14:textId="77777777" w:rsidR="000C2C28" w:rsidRDefault="000C2C28" w:rsidP="001A7D87">
      <w:pPr>
        <w:jc w:val="both"/>
        <w:rPr>
          <w:rFonts w:ascii="Calibri" w:hAnsi="Calibri" w:cs="Calibri"/>
          <w:b/>
          <w:bCs/>
        </w:rPr>
      </w:pPr>
    </w:p>
    <w:p w14:paraId="4BB739C5" w14:textId="77777777"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4F3022DE" w14:textId="77777777"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r w:rsidR="0076363D">
        <w:rPr>
          <w:rFonts w:ascii="Calibri" w:hAnsi="Calibri" w:cs="Calibri"/>
          <w:sz w:val="22"/>
          <w:szCs w:val="22"/>
        </w:rPr>
        <w:t> :</w:t>
      </w:r>
    </w:p>
    <w:p w14:paraId="04B6727F" w14:textId="77777777" w:rsidR="00863BD9" w:rsidRDefault="00863BD9" w:rsidP="00863BD9">
      <w:pPr>
        <w:tabs>
          <w:tab w:val="center" w:pos="284"/>
          <w:tab w:val="right" w:pos="9072"/>
        </w:tabs>
        <w:jc w:val="both"/>
        <w:rPr>
          <w:rFonts w:ascii="Calibri" w:hAnsi="Calibri" w:cs="Calibri"/>
          <w:sz w:val="22"/>
          <w:szCs w:val="22"/>
        </w:rPr>
      </w:pPr>
    </w:p>
    <w:p w14:paraId="66532F6D" w14:textId="77777777" w:rsidR="003A4B8F" w:rsidRDefault="003A4B8F" w:rsidP="00863BD9">
      <w:pPr>
        <w:tabs>
          <w:tab w:val="center" w:pos="284"/>
          <w:tab w:val="right" w:pos="9072"/>
        </w:tabs>
        <w:jc w:val="both"/>
        <w:rPr>
          <w:rFonts w:ascii="Calibri" w:hAnsi="Calibri" w:cs="Calibri"/>
          <w:sz w:val="22"/>
          <w:szCs w:val="22"/>
        </w:rPr>
      </w:pPr>
    </w:p>
    <w:p w14:paraId="204F58C4" w14:textId="77777777" w:rsidR="00863BD9" w:rsidRPr="00863BD9" w:rsidRDefault="00863BD9" w:rsidP="00863BD9">
      <w:pPr>
        <w:tabs>
          <w:tab w:val="center" w:pos="284"/>
          <w:tab w:val="right" w:pos="9072"/>
        </w:tabs>
        <w:jc w:val="both"/>
        <w:rPr>
          <w:rFonts w:ascii="Calibri" w:hAnsi="Calibri" w:cs="Calibri"/>
          <w:sz w:val="22"/>
          <w:szCs w:val="22"/>
        </w:rPr>
      </w:pPr>
    </w:p>
    <w:p w14:paraId="1F0D2DD3" w14:textId="77777777" w:rsidR="00863BD9" w:rsidRDefault="00863BD9" w:rsidP="000C2C28">
      <w:pPr>
        <w:numPr>
          <w:ilvl w:val="0"/>
          <w:numId w:val="14"/>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(si elle est différente de l’adresse postal</w:t>
      </w:r>
      <w:r>
        <w:rPr>
          <w:rFonts w:ascii="Calibri" w:hAnsi="Calibri" w:cs="Calibri"/>
          <w:sz w:val="22"/>
          <w:szCs w:val="22"/>
        </w:rPr>
        <w:t>e) :</w:t>
      </w:r>
    </w:p>
    <w:p w14:paraId="57A3AA3A" w14:textId="77777777" w:rsidR="00863BD9" w:rsidRDefault="00863BD9" w:rsidP="00863BD9">
      <w:pPr>
        <w:tabs>
          <w:tab w:val="center" w:pos="284"/>
          <w:tab w:val="right" w:pos="9072"/>
        </w:tabs>
        <w:jc w:val="both"/>
        <w:rPr>
          <w:rFonts w:ascii="Calibri" w:hAnsi="Calibri" w:cs="Calibri"/>
          <w:sz w:val="22"/>
          <w:szCs w:val="22"/>
        </w:rPr>
      </w:pPr>
    </w:p>
    <w:p w14:paraId="3CC66436" w14:textId="77777777" w:rsidR="00863BD9" w:rsidRDefault="00863BD9" w:rsidP="00863BD9">
      <w:pPr>
        <w:tabs>
          <w:tab w:val="center" w:pos="284"/>
          <w:tab w:val="right" w:pos="9072"/>
        </w:tabs>
        <w:jc w:val="both"/>
        <w:rPr>
          <w:rFonts w:ascii="Calibri" w:hAnsi="Calibri" w:cs="Calibri"/>
          <w:sz w:val="22"/>
          <w:szCs w:val="22"/>
        </w:rPr>
      </w:pPr>
    </w:p>
    <w:p w14:paraId="21FF5019" w14:textId="77777777" w:rsidR="00863BD9" w:rsidRDefault="00863BD9" w:rsidP="00863BD9">
      <w:pPr>
        <w:tabs>
          <w:tab w:val="center" w:pos="284"/>
          <w:tab w:val="right" w:pos="9072"/>
        </w:tabs>
        <w:jc w:val="both"/>
        <w:rPr>
          <w:rFonts w:ascii="Calibri" w:hAnsi="Calibri" w:cs="Calibri"/>
          <w:sz w:val="22"/>
          <w:szCs w:val="22"/>
        </w:rPr>
      </w:pPr>
    </w:p>
    <w:p w14:paraId="5AB098CF" w14:textId="77777777"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43E33336" w14:textId="77777777" w:rsidR="00863BD9" w:rsidRDefault="00863BD9" w:rsidP="00863BD9">
      <w:pPr>
        <w:jc w:val="both"/>
        <w:rPr>
          <w:rFonts w:ascii="Calibri" w:hAnsi="Calibri" w:cs="Calibri"/>
          <w:sz w:val="22"/>
          <w:szCs w:val="22"/>
        </w:rPr>
      </w:pPr>
    </w:p>
    <w:p w14:paraId="7E307BAD" w14:textId="77777777" w:rsidR="00863BD9" w:rsidRDefault="00863BD9" w:rsidP="00863BD9">
      <w:pPr>
        <w:jc w:val="both"/>
        <w:rPr>
          <w:rFonts w:ascii="Calibri" w:hAnsi="Calibri" w:cs="Calibri"/>
          <w:sz w:val="22"/>
          <w:szCs w:val="22"/>
        </w:rPr>
      </w:pPr>
    </w:p>
    <w:p w14:paraId="25058C9E" w14:textId="77777777" w:rsidR="00863BD9" w:rsidRPr="00605982" w:rsidRDefault="00863BD9" w:rsidP="00863BD9">
      <w:pPr>
        <w:jc w:val="both"/>
        <w:rPr>
          <w:rFonts w:ascii="Calibri" w:hAnsi="Calibri" w:cs="Calibri"/>
          <w:sz w:val="22"/>
          <w:szCs w:val="22"/>
        </w:rPr>
      </w:pPr>
    </w:p>
    <w:p w14:paraId="60F04B1C"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7D7E5679" w14:textId="77777777" w:rsidR="00863BD9" w:rsidRDefault="00863BD9" w:rsidP="00863BD9">
      <w:pPr>
        <w:tabs>
          <w:tab w:val="center" w:pos="284"/>
          <w:tab w:val="right" w:pos="9072"/>
        </w:tabs>
        <w:rPr>
          <w:rFonts w:ascii="Calibri" w:hAnsi="Calibri" w:cs="Calibri"/>
          <w:sz w:val="22"/>
          <w:szCs w:val="22"/>
        </w:rPr>
      </w:pPr>
    </w:p>
    <w:p w14:paraId="72C84FF9" w14:textId="77777777" w:rsidR="00863BD9" w:rsidRDefault="00863BD9" w:rsidP="00863BD9">
      <w:pPr>
        <w:tabs>
          <w:tab w:val="center" w:pos="284"/>
          <w:tab w:val="right" w:pos="9072"/>
        </w:tabs>
        <w:rPr>
          <w:rFonts w:ascii="Calibri" w:hAnsi="Calibri" w:cs="Calibri"/>
          <w:sz w:val="22"/>
          <w:szCs w:val="22"/>
        </w:rPr>
      </w:pPr>
    </w:p>
    <w:p w14:paraId="09B0F294" w14:textId="77777777" w:rsidR="00863BD9" w:rsidRDefault="00863BD9" w:rsidP="00863BD9">
      <w:pPr>
        <w:tabs>
          <w:tab w:val="center" w:pos="284"/>
          <w:tab w:val="right" w:pos="9072"/>
        </w:tabs>
        <w:rPr>
          <w:rFonts w:ascii="Calibri" w:hAnsi="Calibri" w:cs="Calibri"/>
          <w:sz w:val="22"/>
          <w:szCs w:val="22"/>
        </w:rPr>
      </w:pPr>
    </w:p>
    <w:p w14:paraId="6456D9A0"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72E7C25D" w14:textId="77777777" w:rsidR="00863BD9" w:rsidRDefault="00863BD9" w:rsidP="008B6ED4">
      <w:pPr>
        <w:tabs>
          <w:tab w:val="center" w:pos="284"/>
          <w:tab w:val="right" w:pos="9072"/>
        </w:tabs>
        <w:jc w:val="both"/>
        <w:rPr>
          <w:rFonts w:ascii="Calibri" w:hAnsi="Calibri" w:cs="Calibri"/>
          <w:sz w:val="22"/>
          <w:szCs w:val="22"/>
        </w:rPr>
      </w:pPr>
    </w:p>
    <w:p w14:paraId="40185190" w14:textId="77777777" w:rsidR="00863BD9" w:rsidRPr="000C2C28" w:rsidRDefault="00863BD9" w:rsidP="008B6ED4">
      <w:pPr>
        <w:tabs>
          <w:tab w:val="center" w:pos="4536"/>
          <w:tab w:val="right" w:pos="9072"/>
        </w:tabs>
        <w:jc w:val="both"/>
        <w:rPr>
          <w:rFonts w:ascii="Calibri" w:hAnsi="Calibri" w:cs="Calibri"/>
          <w:sz w:val="22"/>
          <w:szCs w:val="22"/>
        </w:rPr>
      </w:pPr>
    </w:p>
    <w:p w14:paraId="7FFDCAD0" w14:textId="77777777" w:rsidR="001A7D87" w:rsidRDefault="001A7D87" w:rsidP="008B6ED4">
      <w:pPr>
        <w:tabs>
          <w:tab w:val="left" w:pos="851"/>
        </w:tabs>
        <w:jc w:val="both"/>
        <w:rPr>
          <w:rFonts w:ascii="Calibri" w:hAnsi="Calibri" w:cs="Calibri"/>
          <w:sz w:val="22"/>
          <w:szCs w:val="22"/>
        </w:rPr>
      </w:pPr>
    </w:p>
    <w:p w14:paraId="465A9508" w14:textId="77777777" w:rsidR="003A4B8F" w:rsidRPr="000C2C28" w:rsidRDefault="003A4B8F" w:rsidP="008B6ED4">
      <w:pPr>
        <w:tabs>
          <w:tab w:val="left" w:pos="851"/>
        </w:tabs>
        <w:jc w:val="both"/>
        <w:rPr>
          <w:rFonts w:ascii="Calibri" w:hAnsi="Calibri" w:cs="Calibri"/>
          <w:sz w:val="22"/>
          <w:szCs w:val="22"/>
        </w:rPr>
      </w:pPr>
    </w:p>
    <w:p w14:paraId="1C143D55" w14:textId="77777777"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4F81AF28" w14:textId="77777777" w:rsidR="000C2C28" w:rsidRPr="000C2C28" w:rsidRDefault="000C2C28" w:rsidP="000C2C28">
      <w:pPr>
        <w:jc w:val="both"/>
        <w:rPr>
          <w:rFonts w:ascii="Calibri" w:hAnsi="Calibri" w:cs="Calibri"/>
          <w:b/>
          <w:bCs/>
          <w:sz w:val="22"/>
          <w:szCs w:val="22"/>
        </w:rPr>
      </w:pPr>
    </w:p>
    <w:p w14:paraId="3D298419" w14:textId="77777777" w:rsidR="000C2C28" w:rsidRPr="000C2C28" w:rsidRDefault="000C2C28" w:rsidP="000C2C28">
      <w:pPr>
        <w:jc w:val="both"/>
        <w:rPr>
          <w:rFonts w:ascii="Calibri" w:hAnsi="Calibri" w:cs="Calibri"/>
          <w:b/>
          <w:bCs/>
          <w:sz w:val="22"/>
          <w:szCs w:val="22"/>
        </w:rPr>
      </w:pPr>
    </w:p>
    <w:p w14:paraId="7CBD8281" w14:textId="77777777"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0D447D63" w14:textId="77777777" w:rsidR="000C2C28" w:rsidRPr="000C2C28" w:rsidRDefault="000C2C28" w:rsidP="000C2C28">
      <w:pPr>
        <w:jc w:val="both"/>
        <w:rPr>
          <w:rFonts w:ascii="Calibri" w:hAnsi="Calibri" w:cs="Calibri"/>
          <w:sz w:val="22"/>
          <w:szCs w:val="22"/>
        </w:rPr>
      </w:pPr>
    </w:p>
    <w:p w14:paraId="178AEF72"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4810AFE5" w14:textId="77777777" w:rsidR="000C2C28" w:rsidRPr="000C2C28" w:rsidRDefault="000C2C28" w:rsidP="000C2C28">
      <w:pPr>
        <w:ind w:left="567"/>
        <w:jc w:val="both"/>
        <w:rPr>
          <w:rFonts w:ascii="Calibri" w:hAnsi="Calibri" w:cs="Calibri"/>
          <w:sz w:val="22"/>
          <w:szCs w:val="22"/>
        </w:rPr>
      </w:pPr>
    </w:p>
    <w:p w14:paraId="4338C8F8"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7482B7B2" w14:textId="77777777" w:rsidR="000C2C28" w:rsidRPr="000C2C28" w:rsidRDefault="000C2C28" w:rsidP="000C2C28">
      <w:pPr>
        <w:ind w:left="567"/>
        <w:jc w:val="both"/>
        <w:rPr>
          <w:rFonts w:ascii="Calibri" w:hAnsi="Calibri" w:cs="Calibri"/>
          <w:sz w:val="22"/>
          <w:szCs w:val="22"/>
        </w:rPr>
      </w:pPr>
    </w:p>
    <w:p w14:paraId="55CE0D31" w14:textId="77777777" w:rsidR="001A7D87" w:rsidRPr="00B609B3" w:rsidRDefault="001A7D87" w:rsidP="006C4338">
      <w:pPr>
        <w:tabs>
          <w:tab w:val="left" w:pos="851"/>
        </w:tabs>
        <w:rPr>
          <w:rFonts w:ascii="Calibri" w:hAnsi="Calibri" w:cs="Calibri"/>
          <w:sz w:val="22"/>
          <w:szCs w:val="22"/>
        </w:rPr>
      </w:pPr>
    </w:p>
    <w:p w14:paraId="5CDCEF6F" w14:textId="77777777" w:rsidR="001A7D87" w:rsidRDefault="001A7D87" w:rsidP="006C4338">
      <w:pPr>
        <w:tabs>
          <w:tab w:val="left" w:pos="851"/>
        </w:tabs>
        <w:rPr>
          <w:rFonts w:ascii="Calibri" w:hAnsi="Calibri" w:cs="Calibri"/>
          <w:sz w:val="22"/>
          <w:szCs w:val="22"/>
        </w:rPr>
      </w:pPr>
    </w:p>
    <w:p w14:paraId="22DA5EFA" w14:textId="77777777" w:rsidR="00B609B3" w:rsidRDefault="00B609B3" w:rsidP="006C4338">
      <w:pPr>
        <w:tabs>
          <w:tab w:val="left" w:pos="851"/>
        </w:tabs>
        <w:rPr>
          <w:rFonts w:ascii="Calibri" w:hAnsi="Calibri" w:cs="Calibri"/>
          <w:sz w:val="22"/>
          <w:szCs w:val="22"/>
        </w:rPr>
      </w:pPr>
    </w:p>
    <w:p w14:paraId="2E7A54A5" w14:textId="77777777" w:rsidR="00B609B3" w:rsidRPr="00B609B3" w:rsidRDefault="00B609B3" w:rsidP="006C4338">
      <w:pPr>
        <w:tabs>
          <w:tab w:val="left" w:pos="851"/>
        </w:tabs>
        <w:rPr>
          <w:rFonts w:ascii="Calibri" w:hAnsi="Calibri" w:cs="Calibri"/>
          <w:sz w:val="22"/>
          <w:szCs w:val="22"/>
        </w:rPr>
      </w:pPr>
    </w:p>
    <w:p w14:paraId="260DFDC8"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01CDB235"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4B3A58D8" w14:textId="77777777" w:rsidR="001A7D87" w:rsidRPr="001A7D87" w:rsidRDefault="001A7D87" w:rsidP="001A7D87">
      <w:pPr>
        <w:spacing w:before="120"/>
        <w:jc w:val="both"/>
        <w:rPr>
          <w:rFonts w:ascii="Calibri" w:hAnsi="Calibri" w:cs="Calibri"/>
          <w:i/>
          <w:iCs/>
        </w:rPr>
      </w:pPr>
    </w:p>
    <w:p w14:paraId="186F3C27"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w:t>
      </w:r>
      <w:r w:rsidRPr="001A7D87">
        <w:rPr>
          <w:rFonts w:ascii="Calibri" w:hAnsi="Calibri" w:cs="Calibri"/>
          <w:i/>
          <w:iCs/>
        </w:rPr>
        <w:lastRenderedPageBreak/>
        <w:t>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7E635AF0" w14:textId="77777777" w:rsidR="001A7D87" w:rsidRPr="001A7D87" w:rsidRDefault="001A7D87" w:rsidP="001A7D87">
      <w:pPr>
        <w:spacing w:before="120"/>
        <w:jc w:val="both"/>
        <w:rPr>
          <w:rFonts w:ascii="Calibri" w:hAnsi="Calibri" w:cs="Calibri"/>
          <w:i/>
          <w:iCs/>
        </w:rPr>
      </w:pPr>
    </w:p>
    <w:p w14:paraId="44A4A0EC"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7ABE61C3" w14:textId="77777777" w:rsidR="00E37FD2" w:rsidRDefault="00E37FD2" w:rsidP="006C4338">
      <w:pPr>
        <w:tabs>
          <w:tab w:val="left" w:pos="851"/>
        </w:tabs>
        <w:rPr>
          <w:rFonts w:ascii="Calibri" w:hAnsi="Calibri" w:cs="Calibri"/>
          <w:sz w:val="22"/>
          <w:szCs w:val="22"/>
        </w:rPr>
      </w:pPr>
    </w:p>
    <w:p w14:paraId="74B9627C"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0BFF91AC" w14:textId="77777777" w:rsidTr="0085762A">
        <w:trPr>
          <w:trHeight w:val="540"/>
          <w:jc w:val="center"/>
        </w:trPr>
        <w:tc>
          <w:tcPr>
            <w:tcW w:w="1986" w:type="dxa"/>
            <w:shd w:val="clear" w:color="auto" w:fill="CCECFF"/>
            <w:vAlign w:val="center"/>
          </w:tcPr>
          <w:p w14:paraId="07041793"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430924DD"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50D8108B"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28A7F60B" w14:textId="77777777" w:rsidTr="0085762A">
        <w:trPr>
          <w:trHeight w:val="2218"/>
          <w:jc w:val="center"/>
        </w:trPr>
        <w:tc>
          <w:tcPr>
            <w:tcW w:w="1986" w:type="dxa"/>
            <w:vMerge w:val="restart"/>
            <w:vAlign w:val="center"/>
          </w:tcPr>
          <w:p w14:paraId="6684198C"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74D4F42F"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28A8B798"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6B981A42"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4534403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090BA6E"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B4CBAC5"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9A5E2DF"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4BFD5902" w14:textId="77777777" w:rsidR="0085762A" w:rsidRPr="0085762A" w:rsidRDefault="0085762A" w:rsidP="0085762A">
            <w:pPr>
              <w:spacing w:beforeLines="40" w:before="96" w:afterLines="40" w:after="96"/>
              <w:ind w:right="170"/>
              <w:rPr>
                <w:rFonts w:ascii="Calibri" w:hAnsi="Calibri" w:cs="Calibri"/>
                <w:sz w:val="22"/>
                <w:szCs w:val="22"/>
              </w:rPr>
            </w:pPr>
          </w:p>
          <w:p w14:paraId="514C6CF4" w14:textId="77777777" w:rsidR="0085762A" w:rsidRPr="0085762A" w:rsidRDefault="0085762A" w:rsidP="0085762A">
            <w:pPr>
              <w:spacing w:beforeLines="40" w:before="96" w:afterLines="40" w:after="96"/>
              <w:ind w:right="170"/>
              <w:rPr>
                <w:rFonts w:ascii="Calibri" w:hAnsi="Calibri" w:cs="Calibri"/>
                <w:sz w:val="22"/>
                <w:szCs w:val="22"/>
              </w:rPr>
            </w:pPr>
          </w:p>
          <w:p w14:paraId="7BFCB490"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621B0F7D" w14:textId="77777777" w:rsidTr="0085762A">
        <w:trPr>
          <w:trHeight w:val="3555"/>
          <w:jc w:val="center"/>
        </w:trPr>
        <w:tc>
          <w:tcPr>
            <w:tcW w:w="1986" w:type="dxa"/>
            <w:vMerge/>
            <w:vAlign w:val="center"/>
          </w:tcPr>
          <w:p w14:paraId="4E96D60B"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0B9E39DE"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501EB345"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44D02BB1"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0129060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1DD94DDB"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48C8215"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D673576"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4B7AB92F" w14:textId="77777777" w:rsidR="0085762A" w:rsidRPr="0085762A" w:rsidRDefault="0085762A" w:rsidP="0085762A">
            <w:pPr>
              <w:spacing w:beforeLines="40" w:before="96" w:afterLines="40" w:after="96"/>
              <w:ind w:right="170"/>
              <w:rPr>
                <w:rFonts w:ascii="Calibri" w:hAnsi="Calibri" w:cs="Calibri"/>
                <w:sz w:val="22"/>
                <w:szCs w:val="22"/>
              </w:rPr>
            </w:pPr>
          </w:p>
          <w:p w14:paraId="3E1F22F1" w14:textId="77777777" w:rsidR="0085762A" w:rsidRPr="0085762A" w:rsidRDefault="0085762A" w:rsidP="0085762A">
            <w:pPr>
              <w:spacing w:beforeLines="40" w:before="96" w:afterLines="40" w:after="96"/>
              <w:ind w:right="170"/>
              <w:rPr>
                <w:rFonts w:ascii="Calibri" w:hAnsi="Calibri" w:cs="Calibri"/>
                <w:sz w:val="22"/>
                <w:szCs w:val="22"/>
              </w:rPr>
            </w:pPr>
          </w:p>
          <w:p w14:paraId="4B8C580F"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6D48F4F3" w14:textId="77777777" w:rsidTr="0085762A">
        <w:trPr>
          <w:trHeight w:val="4455"/>
          <w:jc w:val="center"/>
        </w:trPr>
        <w:tc>
          <w:tcPr>
            <w:tcW w:w="1986" w:type="dxa"/>
            <w:vMerge/>
            <w:vAlign w:val="center"/>
          </w:tcPr>
          <w:p w14:paraId="432E18A9"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5A74D499"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xml:space="preserve">. </w:t>
            </w:r>
            <w:proofErr w:type="gramStart"/>
            <w:r w:rsidRPr="0085762A">
              <w:rPr>
                <w:rFonts w:ascii="Calibri" w:hAnsi="Calibri" w:cs="Calibri"/>
                <w:sz w:val="22"/>
                <w:szCs w:val="22"/>
              </w:rPr>
              <w:t>du</w:t>
            </w:r>
            <w:proofErr w:type="gramEnd"/>
            <w:r w:rsidRPr="0085762A">
              <w:rPr>
                <w:rFonts w:ascii="Calibri" w:hAnsi="Calibri" w:cs="Calibri"/>
                <w:sz w:val="22"/>
                <w:szCs w:val="22"/>
              </w:rPr>
              <w:t xml:space="preserve">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4F0CDD2E"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3B8E0142"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51D308C2"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803D4C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606385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7AB88D1"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7AAC8A65" w14:textId="77777777" w:rsidR="0085762A" w:rsidRPr="0085762A" w:rsidRDefault="0085762A" w:rsidP="0085762A">
            <w:pPr>
              <w:spacing w:beforeLines="40" w:before="96" w:afterLines="40" w:after="96"/>
              <w:ind w:right="170"/>
              <w:rPr>
                <w:rFonts w:ascii="Calibri" w:hAnsi="Calibri" w:cs="Calibri"/>
                <w:sz w:val="22"/>
                <w:szCs w:val="22"/>
              </w:rPr>
            </w:pPr>
          </w:p>
          <w:p w14:paraId="4846480A" w14:textId="77777777" w:rsidR="0085762A" w:rsidRPr="0085762A" w:rsidRDefault="0085762A" w:rsidP="0085762A">
            <w:pPr>
              <w:spacing w:beforeLines="40" w:before="96" w:afterLines="40" w:after="96"/>
              <w:ind w:right="170"/>
              <w:rPr>
                <w:rFonts w:ascii="Calibri" w:hAnsi="Calibri" w:cs="Calibri"/>
                <w:sz w:val="22"/>
                <w:szCs w:val="22"/>
              </w:rPr>
            </w:pPr>
          </w:p>
          <w:p w14:paraId="4B469182"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56D5F169" w14:textId="77777777" w:rsidTr="0085762A">
        <w:trPr>
          <w:trHeight w:val="1785"/>
          <w:jc w:val="center"/>
        </w:trPr>
        <w:tc>
          <w:tcPr>
            <w:tcW w:w="1986" w:type="dxa"/>
            <w:vAlign w:val="center"/>
          </w:tcPr>
          <w:p w14:paraId="22EA0E7B"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083A566F"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41129A52"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01B705E6"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6569EE51"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BE88840"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12BFBC2B"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0A28AF2"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56B95123" w14:textId="77777777" w:rsidR="0085762A" w:rsidRPr="0085762A" w:rsidRDefault="0085762A" w:rsidP="0085762A">
            <w:pPr>
              <w:spacing w:beforeLines="40" w:before="96" w:afterLines="40" w:after="96"/>
              <w:ind w:right="170"/>
              <w:rPr>
                <w:rFonts w:ascii="Calibri" w:hAnsi="Calibri" w:cs="Calibri"/>
                <w:sz w:val="22"/>
                <w:szCs w:val="22"/>
              </w:rPr>
            </w:pPr>
          </w:p>
          <w:p w14:paraId="1E6A82C9" w14:textId="77777777" w:rsidR="0085762A" w:rsidRPr="0085762A" w:rsidRDefault="0085762A" w:rsidP="0085762A">
            <w:pPr>
              <w:spacing w:beforeLines="40" w:before="96" w:afterLines="40" w:after="96"/>
              <w:ind w:right="170"/>
              <w:rPr>
                <w:rFonts w:ascii="Calibri" w:hAnsi="Calibri" w:cs="Calibri"/>
                <w:sz w:val="22"/>
                <w:szCs w:val="22"/>
              </w:rPr>
            </w:pPr>
          </w:p>
          <w:p w14:paraId="77280F0A"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0A7A3880" w14:textId="77777777" w:rsidTr="000B22AE">
        <w:trPr>
          <w:trHeight w:val="2741"/>
          <w:jc w:val="center"/>
        </w:trPr>
        <w:tc>
          <w:tcPr>
            <w:tcW w:w="1986" w:type="dxa"/>
            <w:vAlign w:val="center"/>
          </w:tcPr>
          <w:p w14:paraId="689B2FDE"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248858FA"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1DCA35EE"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7183AD65"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639FF5E6" w14:textId="77777777" w:rsidR="0085762A" w:rsidRPr="0085762A" w:rsidRDefault="0085762A" w:rsidP="0085762A">
            <w:pPr>
              <w:spacing w:beforeLines="40" w:before="96" w:afterLines="40" w:after="96"/>
              <w:ind w:left="170" w:right="170"/>
              <w:jc w:val="both"/>
              <w:rPr>
                <w:rFonts w:ascii="Calibri" w:hAnsi="Calibri" w:cs="Calibri"/>
              </w:rPr>
            </w:pPr>
          </w:p>
          <w:p w14:paraId="0AA95C4A" w14:textId="77777777" w:rsidR="0085762A" w:rsidRPr="0085762A" w:rsidRDefault="0085762A" w:rsidP="0085762A">
            <w:pPr>
              <w:spacing w:beforeLines="40" w:before="96" w:afterLines="40" w:after="96"/>
              <w:ind w:left="170" w:right="170"/>
              <w:jc w:val="both"/>
              <w:rPr>
                <w:rFonts w:ascii="Calibri" w:hAnsi="Calibri" w:cs="Calibri"/>
              </w:rPr>
            </w:pPr>
          </w:p>
          <w:p w14:paraId="1E462D4B" w14:textId="77777777" w:rsidR="0085762A" w:rsidRPr="0085762A" w:rsidRDefault="0085762A" w:rsidP="0085762A">
            <w:pPr>
              <w:spacing w:beforeLines="40" w:before="96" w:afterLines="40" w:after="96"/>
              <w:ind w:left="170" w:right="170"/>
              <w:jc w:val="both"/>
              <w:rPr>
                <w:rFonts w:ascii="Calibri" w:hAnsi="Calibri" w:cs="Calibri"/>
              </w:rPr>
            </w:pPr>
          </w:p>
          <w:p w14:paraId="054468BF"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2C731A57" w14:textId="77777777" w:rsidR="0085762A" w:rsidRPr="0085762A" w:rsidRDefault="0085762A" w:rsidP="0085762A">
            <w:pPr>
              <w:spacing w:beforeLines="40" w:before="96" w:afterLines="40" w:after="96"/>
              <w:ind w:right="170"/>
              <w:rPr>
                <w:rFonts w:ascii="Calibri" w:hAnsi="Calibri" w:cs="Calibri"/>
              </w:rPr>
            </w:pPr>
          </w:p>
          <w:p w14:paraId="56C642DC" w14:textId="77777777" w:rsidR="0085762A" w:rsidRPr="0085762A" w:rsidRDefault="0085762A" w:rsidP="0085762A">
            <w:pPr>
              <w:spacing w:beforeLines="40" w:before="96" w:afterLines="40" w:after="96"/>
              <w:ind w:right="170"/>
              <w:rPr>
                <w:rFonts w:ascii="Calibri" w:hAnsi="Calibri" w:cs="Calibri"/>
              </w:rPr>
            </w:pPr>
          </w:p>
          <w:p w14:paraId="0EFFE829" w14:textId="77777777" w:rsidR="0085762A" w:rsidRPr="0085762A" w:rsidRDefault="0085762A" w:rsidP="0085762A">
            <w:pPr>
              <w:spacing w:beforeLines="40" w:before="96" w:afterLines="40" w:after="96"/>
              <w:ind w:right="170"/>
              <w:rPr>
                <w:rFonts w:ascii="Calibri" w:hAnsi="Calibri" w:cs="Calibri"/>
              </w:rPr>
            </w:pPr>
          </w:p>
        </w:tc>
      </w:tr>
    </w:tbl>
    <w:p w14:paraId="0DD6448B" w14:textId="77777777" w:rsidR="0085762A" w:rsidRDefault="0085762A" w:rsidP="006C4338">
      <w:pPr>
        <w:tabs>
          <w:tab w:val="left" w:pos="851"/>
        </w:tabs>
        <w:rPr>
          <w:rFonts w:ascii="Calibri" w:hAnsi="Calibri" w:cs="Calibri"/>
          <w:sz w:val="22"/>
          <w:szCs w:val="22"/>
        </w:rPr>
      </w:pPr>
    </w:p>
    <w:p w14:paraId="70104B41" w14:textId="77777777" w:rsidR="00B609B3" w:rsidRDefault="00B609B3" w:rsidP="006C4338">
      <w:pPr>
        <w:tabs>
          <w:tab w:val="left" w:pos="851"/>
        </w:tabs>
        <w:rPr>
          <w:rFonts w:ascii="Calibri" w:hAnsi="Calibri" w:cs="Calibri"/>
          <w:sz w:val="22"/>
          <w:szCs w:val="22"/>
        </w:rPr>
      </w:pPr>
    </w:p>
    <w:p w14:paraId="3C23F6BF" w14:textId="77777777" w:rsidR="00B609B3" w:rsidRPr="00B609B3" w:rsidRDefault="00B609B3" w:rsidP="00B609B3">
      <w:pPr>
        <w:tabs>
          <w:tab w:val="left" w:pos="-142"/>
          <w:tab w:val="left" w:pos="4111"/>
        </w:tabs>
        <w:rPr>
          <w:rFonts w:ascii="Calibri" w:hAnsi="Calibri" w:cs="Calibri"/>
          <w:b/>
          <w:bCs/>
        </w:rPr>
      </w:pPr>
    </w:p>
    <w:p w14:paraId="4ABDDA39"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70699891" w14:textId="77777777" w:rsidR="00B609B3" w:rsidRPr="00B609B3" w:rsidRDefault="00B609B3" w:rsidP="00B609B3">
      <w:pPr>
        <w:tabs>
          <w:tab w:val="left" w:pos="-142"/>
          <w:tab w:val="left" w:pos="4111"/>
        </w:tabs>
        <w:jc w:val="both"/>
        <w:rPr>
          <w:rFonts w:ascii="Calibri" w:hAnsi="Calibri" w:cs="Calibri"/>
          <w:b/>
          <w:bCs/>
          <w:sz w:val="22"/>
          <w:szCs w:val="22"/>
        </w:rPr>
      </w:pPr>
    </w:p>
    <w:p w14:paraId="1E0EE70B" w14:textId="7777777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3CC247EB" w14:textId="77777777" w:rsidR="00B609B3" w:rsidRPr="00B609B3" w:rsidRDefault="00B609B3" w:rsidP="00B609B3">
      <w:pPr>
        <w:tabs>
          <w:tab w:val="left" w:pos="0"/>
          <w:tab w:val="left" w:pos="2160"/>
        </w:tabs>
        <w:jc w:val="both"/>
        <w:rPr>
          <w:rFonts w:ascii="Calibri" w:hAnsi="Calibri" w:cs="Calibri"/>
          <w:i/>
          <w:iCs/>
          <w:sz w:val="22"/>
          <w:szCs w:val="22"/>
        </w:rPr>
      </w:pPr>
    </w:p>
    <w:p w14:paraId="044DE1AF"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3AD7ABD9" w14:textId="77777777" w:rsidR="00B609B3" w:rsidRPr="00B609B3" w:rsidRDefault="00B609B3" w:rsidP="00B609B3">
      <w:pPr>
        <w:tabs>
          <w:tab w:val="left" w:pos="2160"/>
        </w:tabs>
        <w:ind w:left="284"/>
        <w:jc w:val="both"/>
        <w:rPr>
          <w:rFonts w:ascii="Calibri" w:hAnsi="Calibri" w:cs="Calibri"/>
          <w:iCs/>
          <w:sz w:val="22"/>
          <w:szCs w:val="22"/>
        </w:rPr>
      </w:pPr>
    </w:p>
    <w:p w14:paraId="7EE8834A" w14:textId="77777777" w:rsidR="00B609B3" w:rsidRPr="00B609B3" w:rsidRDefault="00B609B3" w:rsidP="00B609B3">
      <w:pPr>
        <w:tabs>
          <w:tab w:val="left" w:pos="2160"/>
        </w:tabs>
        <w:ind w:left="284"/>
        <w:jc w:val="both"/>
        <w:rPr>
          <w:rFonts w:ascii="Calibri" w:hAnsi="Calibri" w:cs="Calibri"/>
          <w:iCs/>
          <w:sz w:val="22"/>
          <w:szCs w:val="22"/>
        </w:rPr>
      </w:pPr>
    </w:p>
    <w:p w14:paraId="39019775" w14:textId="77777777" w:rsidR="00B609B3" w:rsidRPr="00B609B3" w:rsidRDefault="00B609B3" w:rsidP="00B609B3">
      <w:pPr>
        <w:tabs>
          <w:tab w:val="left" w:pos="2160"/>
        </w:tabs>
        <w:ind w:left="284"/>
        <w:jc w:val="both"/>
        <w:rPr>
          <w:rFonts w:ascii="Calibri" w:hAnsi="Calibri" w:cs="Calibri"/>
          <w:iCs/>
          <w:sz w:val="22"/>
          <w:szCs w:val="22"/>
        </w:rPr>
      </w:pPr>
    </w:p>
    <w:p w14:paraId="0D1C3ACC"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0F086F0A" w14:textId="777777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1989EAF" w14:textId="77777777" w:rsidR="00B609B3" w:rsidRPr="00B609B3" w:rsidRDefault="00B609B3" w:rsidP="00B609B3">
      <w:pPr>
        <w:tabs>
          <w:tab w:val="left" w:pos="2160"/>
        </w:tabs>
        <w:ind w:left="284"/>
        <w:jc w:val="both"/>
        <w:rPr>
          <w:rFonts w:ascii="Calibri" w:hAnsi="Calibri" w:cs="Calibri"/>
          <w:iCs/>
          <w:sz w:val="22"/>
          <w:szCs w:val="22"/>
        </w:rPr>
      </w:pPr>
    </w:p>
    <w:p w14:paraId="670C876C" w14:textId="77777777" w:rsidR="00B609B3" w:rsidRPr="00B609B3" w:rsidRDefault="00B609B3" w:rsidP="00B609B3">
      <w:pPr>
        <w:tabs>
          <w:tab w:val="left" w:pos="2160"/>
        </w:tabs>
        <w:ind w:left="284"/>
        <w:jc w:val="both"/>
        <w:rPr>
          <w:rFonts w:ascii="Calibri" w:hAnsi="Calibri" w:cs="Calibri"/>
          <w:iCs/>
          <w:sz w:val="22"/>
          <w:szCs w:val="22"/>
        </w:rPr>
      </w:pPr>
    </w:p>
    <w:p w14:paraId="66B430FE" w14:textId="77777777" w:rsidR="00B609B3" w:rsidRPr="00B609B3" w:rsidRDefault="00B609B3" w:rsidP="00B609B3">
      <w:pPr>
        <w:tabs>
          <w:tab w:val="left" w:pos="2160"/>
        </w:tabs>
        <w:ind w:left="284"/>
        <w:jc w:val="both"/>
        <w:rPr>
          <w:rFonts w:ascii="Calibri" w:hAnsi="Calibri" w:cs="Calibri"/>
          <w:iCs/>
          <w:sz w:val="22"/>
          <w:szCs w:val="22"/>
        </w:rPr>
      </w:pPr>
    </w:p>
    <w:p w14:paraId="29C87CA8"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0B630097"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701A663D"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3FD113A4"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52EB608E"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2AE40998"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0950D62D"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D353A89"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E1390D4"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4FA806FB"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C20AFA9" w14:textId="77777777"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0CFFD67E" w14:textId="77777777" w:rsidR="00B609B3" w:rsidRPr="00B609B3" w:rsidRDefault="00B609B3" w:rsidP="00B609B3">
      <w:pPr>
        <w:tabs>
          <w:tab w:val="left" w:pos="0"/>
          <w:tab w:val="left" w:pos="2160"/>
        </w:tabs>
        <w:jc w:val="both"/>
        <w:rPr>
          <w:rFonts w:ascii="Calibri" w:hAnsi="Calibri" w:cs="Calibri"/>
          <w:i/>
          <w:iCs/>
          <w:sz w:val="22"/>
          <w:szCs w:val="22"/>
        </w:rPr>
      </w:pPr>
    </w:p>
    <w:p w14:paraId="4DD4490F"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6403A182" w14:textId="77777777"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7A57E8FE" w14:textId="77777777" w:rsidR="00B609B3" w:rsidRPr="00B609B3" w:rsidRDefault="00B609B3" w:rsidP="00B609B3">
      <w:pPr>
        <w:tabs>
          <w:tab w:val="left" w:pos="0"/>
          <w:tab w:val="left" w:pos="2160"/>
        </w:tabs>
        <w:jc w:val="both"/>
        <w:rPr>
          <w:rFonts w:ascii="Calibri" w:hAnsi="Calibri" w:cs="Calibri"/>
          <w:i/>
          <w:iCs/>
          <w:sz w:val="22"/>
          <w:szCs w:val="22"/>
        </w:rPr>
      </w:pPr>
    </w:p>
    <w:p w14:paraId="19924047" w14:textId="77777777" w:rsidR="0085762A" w:rsidRDefault="0085762A" w:rsidP="006C4338">
      <w:pPr>
        <w:tabs>
          <w:tab w:val="left" w:pos="851"/>
        </w:tabs>
        <w:rPr>
          <w:rFonts w:ascii="Calibri" w:hAnsi="Calibri" w:cs="Calibri"/>
          <w:sz w:val="22"/>
          <w:szCs w:val="22"/>
        </w:rPr>
      </w:pPr>
    </w:p>
    <w:p w14:paraId="1AB89BC4" w14:textId="77777777"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266D147E" w14:textId="77777777" w:rsidTr="00E943C0">
        <w:tc>
          <w:tcPr>
            <w:tcW w:w="10277" w:type="dxa"/>
            <w:shd w:val="clear" w:color="auto" w:fill="66CCFF"/>
          </w:tcPr>
          <w:p w14:paraId="373C7BFB" w14:textId="77777777"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lastRenderedPageBreak/>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41B7E41D" w14:textId="77777777" w:rsidR="00C5703F" w:rsidRPr="0008002A" w:rsidRDefault="00C5703F" w:rsidP="00C5703F">
      <w:pPr>
        <w:tabs>
          <w:tab w:val="left" w:pos="851"/>
        </w:tabs>
        <w:rPr>
          <w:rFonts w:ascii="Calibri" w:hAnsi="Calibri" w:cs="Calibri"/>
          <w:sz w:val="22"/>
          <w:szCs w:val="22"/>
        </w:rPr>
      </w:pPr>
    </w:p>
    <w:p w14:paraId="46B70B2B"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77345A44" w14:textId="77777777" w:rsidR="004C5D18" w:rsidRPr="004C5D18" w:rsidRDefault="004C5D18" w:rsidP="004C5D18">
      <w:pPr>
        <w:rPr>
          <w:rFonts w:ascii="Calibri" w:hAnsi="Calibri" w:cs="Calibri"/>
          <w:sz w:val="22"/>
          <w:szCs w:val="22"/>
        </w:rPr>
      </w:pPr>
    </w:p>
    <w:p w14:paraId="2E77E741" w14:textId="77777777"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48EF6887" w14:textId="77777777" w:rsidR="004C5D18" w:rsidRPr="00EA74B6" w:rsidRDefault="004C5D18" w:rsidP="004C5D18">
      <w:pPr>
        <w:jc w:val="both"/>
        <w:rPr>
          <w:rFonts w:ascii="Calibri" w:hAnsi="Calibri" w:cs="Calibri"/>
          <w:sz w:val="22"/>
          <w:szCs w:val="22"/>
        </w:rPr>
      </w:pPr>
    </w:p>
    <w:p w14:paraId="2389DA90" w14:textId="77777777" w:rsidR="004C5D18" w:rsidRPr="00EA74B6" w:rsidRDefault="004C5D18" w:rsidP="004C5D18">
      <w:pPr>
        <w:jc w:val="both"/>
        <w:rPr>
          <w:rFonts w:ascii="Calibri" w:hAnsi="Calibri" w:cs="Calibri"/>
          <w:sz w:val="22"/>
          <w:szCs w:val="22"/>
        </w:rPr>
      </w:pPr>
    </w:p>
    <w:p w14:paraId="7A927FC7" w14:textId="77777777" w:rsidR="004C5D18" w:rsidRPr="00EA74B6" w:rsidRDefault="004C5D18" w:rsidP="004C5D18">
      <w:pPr>
        <w:jc w:val="both"/>
        <w:rPr>
          <w:rFonts w:ascii="Calibri" w:hAnsi="Calibri" w:cs="Calibri"/>
          <w:sz w:val="22"/>
          <w:szCs w:val="22"/>
        </w:rPr>
      </w:pPr>
    </w:p>
    <w:p w14:paraId="613D01B5" w14:textId="77777777" w:rsidR="004C5D18" w:rsidRDefault="004C5D18" w:rsidP="004C5D18">
      <w:pPr>
        <w:jc w:val="both"/>
        <w:rPr>
          <w:rFonts w:ascii="Calibri" w:hAnsi="Calibri" w:cs="Calibri"/>
          <w:sz w:val="22"/>
          <w:szCs w:val="22"/>
        </w:rPr>
      </w:pPr>
    </w:p>
    <w:p w14:paraId="7C7765E0" w14:textId="77777777" w:rsidR="00EA74B6" w:rsidRPr="00EA74B6" w:rsidRDefault="00EA74B6" w:rsidP="004C5D18">
      <w:pPr>
        <w:jc w:val="both"/>
        <w:rPr>
          <w:rFonts w:ascii="Calibri" w:hAnsi="Calibri" w:cs="Calibri"/>
          <w:sz w:val="22"/>
          <w:szCs w:val="22"/>
        </w:rPr>
      </w:pPr>
    </w:p>
    <w:p w14:paraId="0B8C3C83" w14:textId="77777777"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DFA2411" w14:textId="77777777" w:rsidR="004C5D18" w:rsidRPr="00EA74B6" w:rsidRDefault="004C5D18" w:rsidP="004C5D18">
      <w:pPr>
        <w:jc w:val="both"/>
        <w:rPr>
          <w:rFonts w:ascii="Calibri" w:hAnsi="Calibri" w:cs="Calibri"/>
          <w:iCs/>
          <w:sz w:val="22"/>
          <w:szCs w:val="22"/>
        </w:rPr>
      </w:pPr>
    </w:p>
    <w:p w14:paraId="204655AD" w14:textId="77777777" w:rsidR="004C5D18" w:rsidRPr="00EA74B6" w:rsidRDefault="004C5D18" w:rsidP="004C5D18">
      <w:pPr>
        <w:jc w:val="both"/>
        <w:rPr>
          <w:rFonts w:ascii="Calibri" w:hAnsi="Calibri" w:cs="Calibri"/>
          <w:iCs/>
          <w:sz w:val="22"/>
          <w:szCs w:val="22"/>
        </w:rPr>
      </w:pPr>
    </w:p>
    <w:p w14:paraId="45519BD9" w14:textId="77777777" w:rsidR="004C5D18" w:rsidRDefault="004C5D18" w:rsidP="004C5D18">
      <w:pPr>
        <w:jc w:val="both"/>
        <w:rPr>
          <w:rFonts w:ascii="Calibri" w:hAnsi="Calibri" w:cs="Calibri"/>
          <w:iCs/>
          <w:sz w:val="22"/>
          <w:szCs w:val="22"/>
        </w:rPr>
      </w:pPr>
    </w:p>
    <w:p w14:paraId="66D4B10A" w14:textId="77777777" w:rsidR="00EA74B6" w:rsidRPr="00EA74B6" w:rsidRDefault="00EA74B6" w:rsidP="004C5D18">
      <w:pPr>
        <w:jc w:val="both"/>
        <w:rPr>
          <w:rFonts w:ascii="Calibri" w:hAnsi="Calibri" w:cs="Calibri"/>
          <w:iCs/>
          <w:sz w:val="22"/>
          <w:szCs w:val="22"/>
        </w:rPr>
      </w:pPr>
    </w:p>
    <w:p w14:paraId="0898CB57" w14:textId="77777777" w:rsidR="004C5D18" w:rsidRPr="00EA74B6" w:rsidRDefault="004C5D18" w:rsidP="004C5D18">
      <w:pPr>
        <w:jc w:val="both"/>
        <w:rPr>
          <w:rFonts w:ascii="Calibri" w:hAnsi="Calibri" w:cs="Calibri"/>
          <w:iCs/>
          <w:sz w:val="22"/>
          <w:szCs w:val="22"/>
        </w:rPr>
      </w:pPr>
    </w:p>
    <w:p w14:paraId="68BD8200" w14:textId="77777777" w:rsidR="004C5D18" w:rsidRPr="00EA74B6" w:rsidRDefault="004C5D18" w:rsidP="004C5D18">
      <w:pPr>
        <w:jc w:val="both"/>
        <w:rPr>
          <w:rFonts w:ascii="Calibri" w:hAnsi="Calibri" w:cs="Calibri"/>
          <w:iCs/>
          <w:sz w:val="22"/>
          <w:szCs w:val="22"/>
        </w:rPr>
      </w:pPr>
    </w:p>
    <w:p w14:paraId="49311915" w14:textId="77777777" w:rsidR="004C5D18" w:rsidRPr="00EA74B6" w:rsidRDefault="004C5D18" w:rsidP="004C5D18">
      <w:pPr>
        <w:jc w:val="both"/>
        <w:rPr>
          <w:rFonts w:ascii="Calibri" w:hAnsi="Calibri" w:cs="Calibri"/>
          <w:iCs/>
          <w:sz w:val="22"/>
          <w:szCs w:val="22"/>
        </w:rPr>
      </w:pPr>
    </w:p>
    <w:p w14:paraId="7B9C27B9" w14:textId="77777777" w:rsidR="004C5D18" w:rsidRPr="00EA74B6" w:rsidRDefault="004C5D18" w:rsidP="004C5D18">
      <w:pPr>
        <w:rPr>
          <w:rFonts w:ascii="Calibri" w:hAnsi="Calibri" w:cs="Calibri"/>
          <w:iCs/>
          <w:sz w:val="22"/>
          <w:szCs w:val="22"/>
        </w:rPr>
      </w:pPr>
    </w:p>
    <w:p w14:paraId="30ACD008" w14:textId="77777777" w:rsidR="004C5D18" w:rsidRPr="00EA74B6" w:rsidRDefault="004C5D18" w:rsidP="004C5D18">
      <w:pPr>
        <w:rPr>
          <w:rFonts w:ascii="Calibri" w:hAnsi="Calibri" w:cs="Calibri"/>
          <w:iCs/>
          <w:sz w:val="22"/>
          <w:szCs w:val="22"/>
        </w:rPr>
      </w:pPr>
    </w:p>
    <w:p w14:paraId="70B58511" w14:textId="77777777"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7EBEC5EC" w14:textId="77777777"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77BBEC89" w14:textId="77777777" w:rsidR="004C5D18" w:rsidRPr="004C5D18" w:rsidRDefault="004C5D18" w:rsidP="004C5D18">
      <w:pPr>
        <w:jc w:val="both"/>
        <w:rPr>
          <w:rFonts w:ascii="Calibri" w:hAnsi="Calibri" w:cs="Calibri"/>
          <w:sz w:val="22"/>
          <w:szCs w:val="22"/>
        </w:rPr>
      </w:pPr>
    </w:p>
    <w:p w14:paraId="7F6E4312"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440FFAC1" w14:textId="77777777" w:rsidR="004C5D18" w:rsidRPr="004C5D18" w:rsidRDefault="004C5D18" w:rsidP="004C5D18">
      <w:pPr>
        <w:ind w:left="284"/>
        <w:jc w:val="both"/>
        <w:rPr>
          <w:rFonts w:ascii="Calibri" w:hAnsi="Calibri" w:cs="Calibri"/>
          <w:sz w:val="22"/>
          <w:szCs w:val="22"/>
        </w:rPr>
      </w:pPr>
    </w:p>
    <w:p w14:paraId="3413A9A3" w14:textId="77777777" w:rsidR="004C5D18" w:rsidRPr="004C5D18" w:rsidRDefault="004C5D18" w:rsidP="004C5D18">
      <w:pPr>
        <w:ind w:left="284"/>
        <w:jc w:val="both"/>
        <w:rPr>
          <w:rFonts w:ascii="Calibri" w:hAnsi="Calibri" w:cs="Calibri"/>
          <w:sz w:val="22"/>
          <w:szCs w:val="22"/>
        </w:rPr>
      </w:pPr>
    </w:p>
    <w:p w14:paraId="715F9ECA" w14:textId="77777777" w:rsidR="004C5D18" w:rsidRPr="004C5D18" w:rsidRDefault="004C5D18" w:rsidP="004C5D18">
      <w:pPr>
        <w:ind w:left="284"/>
        <w:jc w:val="both"/>
        <w:rPr>
          <w:rFonts w:ascii="Calibri" w:hAnsi="Calibri" w:cs="Calibri"/>
          <w:sz w:val="22"/>
          <w:szCs w:val="22"/>
        </w:rPr>
      </w:pPr>
    </w:p>
    <w:p w14:paraId="7C5B9DA5"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61BBC34B" w14:textId="77777777" w:rsidR="004C5D18" w:rsidRPr="004C5D18" w:rsidRDefault="004C5D18" w:rsidP="004C5D18">
      <w:pPr>
        <w:ind w:left="284"/>
        <w:jc w:val="both"/>
        <w:rPr>
          <w:rFonts w:ascii="Calibri" w:hAnsi="Calibri" w:cs="Calibri"/>
          <w:sz w:val="22"/>
          <w:szCs w:val="22"/>
        </w:rPr>
      </w:pPr>
    </w:p>
    <w:p w14:paraId="7B3FF3ED" w14:textId="77777777" w:rsidR="008D3410" w:rsidRPr="004C5D18" w:rsidRDefault="008D3410" w:rsidP="006C4338">
      <w:pPr>
        <w:tabs>
          <w:tab w:val="left" w:pos="851"/>
        </w:tabs>
        <w:rPr>
          <w:rFonts w:ascii="Calibri" w:hAnsi="Calibri" w:cs="Calibri"/>
          <w:sz w:val="22"/>
          <w:szCs w:val="22"/>
        </w:rPr>
      </w:pPr>
    </w:p>
    <w:p w14:paraId="5F7DC993"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75D081D8" w14:textId="77777777" w:rsidTr="00312B80">
        <w:tc>
          <w:tcPr>
            <w:tcW w:w="10331" w:type="dxa"/>
            <w:shd w:val="clear" w:color="auto" w:fill="66CCFF"/>
          </w:tcPr>
          <w:p w14:paraId="77AAFD9E"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lastRenderedPageBreak/>
              <w:t>F - Renseignements relatifs à la capacité économique et financière du candidat individuel ou du membre du groupement</w:t>
            </w:r>
          </w:p>
        </w:tc>
      </w:tr>
    </w:tbl>
    <w:p w14:paraId="5B122797" w14:textId="77777777" w:rsidR="00AB78D3" w:rsidRPr="00AB78D3" w:rsidRDefault="00AB78D3" w:rsidP="00AB78D3">
      <w:pPr>
        <w:tabs>
          <w:tab w:val="left" w:pos="0"/>
          <w:tab w:val="left" w:pos="2160"/>
        </w:tabs>
        <w:jc w:val="both"/>
        <w:rPr>
          <w:rFonts w:ascii="Calibri" w:hAnsi="Calibri" w:cs="Calibri"/>
          <w:i/>
          <w:iCs/>
          <w:sz w:val="22"/>
          <w:szCs w:val="22"/>
        </w:rPr>
      </w:pPr>
    </w:p>
    <w:p w14:paraId="6285A9E4" w14:textId="77777777"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3CD36818" w14:textId="77777777" w:rsidR="00AB78D3" w:rsidRPr="00AB78D3" w:rsidRDefault="00AB78D3" w:rsidP="00AB78D3">
      <w:pPr>
        <w:ind w:left="284"/>
        <w:rPr>
          <w:rFonts w:ascii="Calibri" w:hAnsi="Calibri" w:cs="Calibri"/>
          <w:sz w:val="22"/>
          <w:szCs w:val="22"/>
        </w:rPr>
      </w:pPr>
    </w:p>
    <w:p w14:paraId="154D3983"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4EA4136E"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251A6E0D" w14:textId="77777777" w:rsidTr="00312B80">
        <w:trPr>
          <w:trHeight w:val="737"/>
        </w:trPr>
        <w:tc>
          <w:tcPr>
            <w:tcW w:w="2566" w:type="dxa"/>
            <w:tcBorders>
              <w:top w:val="single" w:sz="8" w:space="0" w:color="000000"/>
              <w:left w:val="single" w:sz="8" w:space="0" w:color="000000"/>
              <w:bottom w:val="single" w:sz="4" w:space="0" w:color="000000"/>
            </w:tcBorders>
          </w:tcPr>
          <w:p w14:paraId="078A4FB0"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601FB58E"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3B84DF47"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737686B3"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0369FE57" w14:textId="77777777" w:rsidTr="00312B80">
        <w:trPr>
          <w:trHeight w:val="737"/>
        </w:trPr>
        <w:tc>
          <w:tcPr>
            <w:tcW w:w="2566" w:type="dxa"/>
            <w:tcBorders>
              <w:top w:val="single" w:sz="4" w:space="0" w:color="000000"/>
              <w:left w:val="single" w:sz="8" w:space="0" w:color="000000"/>
              <w:bottom w:val="single" w:sz="8" w:space="0" w:color="000000"/>
            </w:tcBorders>
          </w:tcPr>
          <w:p w14:paraId="01FCA74B"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54AA8F0F" w14:textId="77777777"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w:t>
            </w:r>
            <w:proofErr w:type="gramStart"/>
            <w:r w:rsidRPr="00AB78D3">
              <w:rPr>
                <w:rFonts w:ascii="Calibri" w:hAnsi="Calibri" w:cs="Calibri"/>
              </w:rPr>
              <w:t>ne</w:t>
            </w:r>
            <w:proofErr w:type="gramEnd"/>
            <w:r w:rsidRPr="00AB78D3">
              <w:rPr>
                <w:rFonts w:ascii="Calibri" w:hAnsi="Calibri" w:cs="Calibri"/>
              </w:rPr>
              <w:t xml:space="preserve"> remplir que pour les exercices pour lesquels ce renseignement est demandé par l’acheteur)</w:t>
            </w:r>
          </w:p>
        </w:tc>
        <w:tc>
          <w:tcPr>
            <w:tcW w:w="2565" w:type="dxa"/>
            <w:tcBorders>
              <w:left w:val="single" w:sz="4" w:space="0" w:color="000000"/>
              <w:bottom w:val="single" w:sz="8" w:space="0" w:color="000000"/>
            </w:tcBorders>
          </w:tcPr>
          <w:p w14:paraId="2E3F0FBD" w14:textId="77777777" w:rsidR="00AB78D3" w:rsidRPr="00AB78D3" w:rsidRDefault="00AB78D3" w:rsidP="00AB78D3">
            <w:pPr>
              <w:tabs>
                <w:tab w:val="left" w:pos="864"/>
              </w:tabs>
              <w:snapToGrid w:val="0"/>
              <w:spacing w:before="120" w:after="120"/>
              <w:rPr>
                <w:rFonts w:ascii="Calibri" w:hAnsi="Calibri" w:cs="Calibri"/>
                <w:sz w:val="22"/>
                <w:szCs w:val="22"/>
              </w:rPr>
            </w:pPr>
          </w:p>
          <w:p w14:paraId="444B959C"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22B7543F"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6E27AECE"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4608730C" w14:textId="77777777" w:rsidTr="00312B80">
        <w:trPr>
          <w:trHeight w:val="737"/>
        </w:trPr>
        <w:tc>
          <w:tcPr>
            <w:tcW w:w="2566" w:type="dxa"/>
            <w:tcBorders>
              <w:left w:val="single" w:sz="8" w:space="0" w:color="000000"/>
              <w:bottom w:val="single" w:sz="8" w:space="0" w:color="000000"/>
            </w:tcBorders>
          </w:tcPr>
          <w:p w14:paraId="144EF97E"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34C61EDB" w14:textId="77777777" w:rsidR="00AB78D3" w:rsidRPr="00AB78D3" w:rsidRDefault="00AB78D3" w:rsidP="00AB78D3">
            <w:pPr>
              <w:tabs>
                <w:tab w:val="left" w:pos="864"/>
              </w:tabs>
              <w:snapToGrid w:val="0"/>
              <w:spacing w:before="120" w:after="120"/>
              <w:rPr>
                <w:rFonts w:ascii="Calibri" w:hAnsi="Calibri" w:cs="Calibri"/>
                <w:sz w:val="22"/>
                <w:szCs w:val="22"/>
              </w:rPr>
            </w:pPr>
          </w:p>
          <w:p w14:paraId="2F9A875C"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5647990E"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13C7969D"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6AE9C76B"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25945187"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4D326661" w14:textId="77777777" w:rsidR="00AB78D3" w:rsidRPr="00AB78D3" w:rsidRDefault="00AB78D3" w:rsidP="00AB78D3">
      <w:pPr>
        <w:tabs>
          <w:tab w:val="left" w:pos="864"/>
        </w:tabs>
        <w:jc w:val="both"/>
        <w:rPr>
          <w:rFonts w:ascii="Calibri" w:hAnsi="Calibri" w:cs="Calibri"/>
          <w:sz w:val="22"/>
          <w:szCs w:val="22"/>
        </w:rPr>
      </w:pPr>
    </w:p>
    <w:p w14:paraId="218E7AF8"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72104CDD" w14:textId="77777777" w:rsidR="00AB78D3" w:rsidRPr="00AB78D3" w:rsidRDefault="00AB78D3" w:rsidP="00AB78D3">
      <w:pPr>
        <w:tabs>
          <w:tab w:val="left" w:pos="864"/>
        </w:tabs>
        <w:jc w:val="both"/>
        <w:rPr>
          <w:rFonts w:ascii="Calibri" w:hAnsi="Calibri" w:cs="Calibri"/>
          <w:sz w:val="22"/>
          <w:szCs w:val="22"/>
        </w:rPr>
      </w:pPr>
    </w:p>
    <w:p w14:paraId="7661B324"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1D226BD5" w14:textId="77777777" w:rsidR="00AB78D3" w:rsidRPr="00AB78D3" w:rsidRDefault="00AB78D3" w:rsidP="00AB78D3">
      <w:pPr>
        <w:tabs>
          <w:tab w:val="left" w:pos="864"/>
        </w:tabs>
        <w:jc w:val="both"/>
        <w:rPr>
          <w:rFonts w:ascii="Calibri" w:hAnsi="Calibri" w:cs="Calibri"/>
          <w:sz w:val="22"/>
          <w:szCs w:val="22"/>
        </w:rPr>
      </w:pPr>
    </w:p>
    <w:p w14:paraId="4C8F98AE"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3BE11DEF" w14:textId="77777777"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64621AE" w14:textId="77777777" w:rsidR="00AB78D3" w:rsidRPr="00AB78D3" w:rsidRDefault="00AB78D3" w:rsidP="00AB78D3">
      <w:pPr>
        <w:tabs>
          <w:tab w:val="left" w:pos="864"/>
        </w:tabs>
        <w:jc w:val="both"/>
        <w:rPr>
          <w:rFonts w:ascii="Calibri" w:hAnsi="Calibri" w:cs="Calibri"/>
          <w:sz w:val="22"/>
          <w:szCs w:val="22"/>
        </w:rPr>
      </w:pPr>
    </w:p>
    <w:p w14:paraId="0B86F179" w14:textId="77777777" w:rsidR="00AB78D3" w:rsidRPr="00AB78D3" w:rsidRDefault="00AB78D3" w:rsidP="00AB78D3">
      <w:pPr>
        <w:tabs>
          <w:tab w:val="left" w:pos="864"/>
        </w:tabs>
        <w:jc w:val="both"/>
        <w:rPr>
          <w:rFonts w:ascii="Calibri" w:hAnsi="Calibri" w:cs="Calibri"/>
          <w:sz w:val="22"/>
          <w:szCs w:val="22"/>
        </w:rPr>
      </w:pPr>
    </w:p>
    <w:p w14:paraId="52EA5997" w14:textId="77777777" w:rsidR="00AB78D3" w:rsidRPr="00AB78D3" w:rsidRDefault="00AB78D3" w:rsidP="00AB78D3">
      <w:pPr>
        <w:tabs>
          <w:tab w:val="left" w:pos="864"/>
        </w:tabs>
        <w:jc w:val="both"/>
        <w:rPr>
          <w:rFonts w:ascii="Calibri" w:hAnsi="Calibri" w:cs="Calibri"/>
          <w:sz w:val="22"/>
          <w:szCs w:val="22"/>
        </w:rPr>
      </w:pPr>
    </w:p>
    <w:p w14:paraId="037BDD43" w14:textId="77777777" w:rsidR="00AB78D3" w:rsidRPr="00AB78D3" w:rsidRDefault="00AB78D3" w:rsidP="00AB78D3">
      <w:pPr>
        <w:tabs>
          <w:tab w:val="left" w:pos="864"/>
        </w:tabs>
        <w:jc w:val="both"/>
        <w:rPr>
          <w:rFonts w:ascii="Calibri" w:hAnsi="Calibri" w:cs="Calibri"/>
          <w:sz w:val="22"/>
          <w:szCs w:val="22"/>
        </w:rPr>
      </w:pPr>
    </w:p>
    <w:p w14:paraId="41E3F9EE"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61F7E7D7"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7E860EC6"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77F1C2CE" w14:textId="7777777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10CB42DD" w14:textId="77777777" w:rsidR="00AB78D3" w:rsidRPr="00AB78D3" w:rsidRDefault="00AB78D3" w:rsidP="008B6ED4">
      <w:pPr>
        <w:tabs>
          <w:tab w:val="left" w:pos="0"/>
          <w:tab w:val="left" w:pos="2160"/>
        </w:tabs>
        <w:jc w:val="both"/>
        <w:rPr>
          <w:rFonts w:ascii="Calibri" w:hAnsi="Calibri" w:cs="Calibri"/>
          <w:i/>
          <w:iCs/>
          <w:sz w:val="22"/>
          <w:szCs w:val="22"/>
        </w:rPr>
      </w:pPr>
    </w:p>
    <w:p w14:paraId="60D0CCA9" w14:textId="7777777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454847F6" w14:textId="77777777" w:rsidR="00AB78D3" w:rsidRPr="00AB78D3" w:rsidRDefault="00AB78D3" w:rsidP="008B6ED4">
      <w:pPr>
        <w:tabs>
          <w:tab w:val="left" w:pos="864"/>
        </w:tabs>
        <w:jc w:val="both"/>
        <w:rPr>
          <w:rFonts w:ascii="Calibri" w:hAnsi="Calibri" w:cs="Calibri"/>
          <w:sz w:val="22"/>
          <w:szCs w:val="22"/>
        </w:rPr>
      </w:pPr>
    </w:p>
    <w:p w14:paraId="00FD76AC"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16BE50D8" w14:textId="77777777"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1E303654" w14:textId="77777777" w:rsidR="00AB78D3" w:rsidRPr="00AB78D3" w:rsidRDefault="00AB78D3" w:rsidP="008B6ED4">
      <w:pPr>
        <w:jc w:val="both"/>
        <w:rPr>
          <w:rFonts w:ascii="Calibri" w:hAnsi="Calibri" w:cs="Calibri"/>
          <w:sz w:val="22"/>
          <w:szCs w:val="22"/>
        </w:rPr>
      </w:pPr>
    </w:p>
    <w:p w14:paraId="3AA0FAE9"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4CC69C4A" w14:textId="77777777" w:rsidR="00AB78D3" w:rsidRPr="00AB78D3" w:rsidRDefault="00AB78D3" w:rsidP="00AB78D3">
      <w:pPr>
        <w:ind w:left="284"/>
        <w:rPr>
          <w:rFonts w:ascii="Calibri" w:hAnsi="Calibri" w:cs="Calibri"/>
          <w:sz w:val="22"/>
          <w:szCs w:val="22"/>
        </w:rPr>
      </w:pPr>
    </w:p>
    <w:p w14:paraId="7A66AABB" w14:textId="77777777" w:rsidR="00AB78D3" w:rsidRPr="00AB78D3" w:rsidRDefault="00AB78D3" w:rsidP="00AB78D3">
      <w:pPr>
        <w:ind w:left="284"/>
        <w:rPr>
          <w:rFonts w:ascii="Calibri" w:hAnsi="Calibri" w:cs="Calibri"/>
          <w:sz w:val="22"/>
          <w:szCs w:val="22"/>
        </w:rPr>
      </w:pPr>
    </w:p>
    <w:p w14:paraId="4FB0BEB2"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4A9088C2" w14:textId="77777777"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688C6CA0" w14:textId="77777777" w:rsidTr="00312B80">
        <w:tc>
          <w:tcPr>
            <w:tcW w:w="10331" w:type="dxa"/>
            <w:shd w:val="clear" w:color="auto" w:fill="66CCFF"/>
          </w:tcPr>
          <w:p w14:paraId="25DB4901"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lastRenderedPageBreak/>
              <w:t>G - Renseignements relatifs à la capacité technique et professionnelle du candidat individuel ou du membre du groupement</w:t>
            </w:r>
          </w:p>
        </w:tc>
      </w:tr>
    </w:tbl>
    <w:p w14:paraId="6E3017FB" w14:textId="77777777" w:rsidR="00C35077" w:rsidRPr="00C35077" w:rsidRDefault="00C35077" w:rsidP="00C35077">
      <w:pPr>
        <w:tabs>
          <w:tab w:val="left" w:pos="0"/>
          <w:tab w:val="left" w:pos="2160"/>
        </w:tabs>
        <w:jc w:val="both"/>
        <w:rPr>
          <w:rFonts w:ascii="Calibri" w:hAnsi="Calibri" w:cs="Calibri"/>
          <w:i/>
          <w:iCs/>
          <w:sz w:val="22"/>
          <w:szCs w:val="22"/>
        </w:rPr>
      </w:pPr>
    </w:p>
    <w:p w14:paraId="4614DA90" w14:textId="77777777"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2911B32F" w14:textId="77777777" w:rsidR="00C35077" w:rsidRPr="00C35077" w:rsidRDefault="00C35077" w:rsidP="00C35077">
      <w:pPr>
        <w:tabs>
          <w:tab w:val="left" w:pos="0"/>
          <w:tab w:val="left" w:pos="2160"/>
        </w:tabs>
        <w:jc w:val="both"/>
        <w:rPr>
          <w:rFonts w:ascii="Calibri" w:hAnsi="Calibri" w:cs="Calibri"/>
          <w:i/>
          <w:iCs/>
          <w:sz w:val="22"/>
          <w:szCs w:val="22"/>
        </w:rPr>
      </w:pPr>
    </w:p>
    <w:p w14:paraId="2713E8FE"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41DE26B9" w14:textId="77777777" w:rsidR="00C35077" w:rsidRPr="00C35077" w:rsidRDefault="00C35077" w:rsidP="00C35077">
      <w:pPr>
        <w:tabs>
          <w:tab w:val="left" w:pos="864"/>
        </w:tabs>
        <w:rPr>
          <w:rFonts w:ascii="Calibri" w:hAnsi="Calibri" w:cs="Calibri"/>
          <w:sz w:val="22"/>
          <w:szCs w:val="22"/>
        </w:rPr>
      </w:pPr>
    </w:p>
    <w:p w14:paraId="028067DE" w14:textId="77777777" w:rsidR="00C35077" w:rsidRPr="00C35077" w:rsidRDefault="00C35077" w:rsidP="00C35077">
      <w:pPr>
        <w:tabs>
          <w:tab w:val="left" w:pos="864"/>
        </w:tabs>
        <w:rPr>
          <w:rFonts w:ascii="Calibri" w:hAnsi="Calibri" w:cs="Calibri"/>
          <w:sz w:val="22"/>
          <w:szCs w:val="22"/>
        </w:rPr>
      </w:pPr>
    </w:p>
    <w:p w14:paraId="131D6F44" w14:textId="77777777" w:rsidR="00C35077" w:rsidRPr="00C35077" w:rsidRDefault="00C35077" w:rsidP="00C35077">
      <w:pPr>
        <w:tabs>
          <w:tab w:val="left" w:pos="864"/>
        </w:tabs>
        <w:rPr>
          <w:rFonts w:ascii="Calibri" w:hAnsi="Calibri" w:cs="Calibri"/>
          <w:sz w:val="22"/>
          <w:szCs w:val="22"/>
        </w:rPr>
      </w:pPr>
    </w:p>
    <w:p w14:paraId="6B423F59" w14:textId="77777777" w:rsidR="00C35077" w:rsidRPr="00C35077" w:rsidRDefault="00C35077" w:rsidP="00C35077">
      <w:pPr>
        <w:tabs>
          <w:tab w:val="left" w:pos="864"/>
        </w:tabs>
        <w:rPr>
          <w:rFonts w:ascii="Calibri" w:hAnsi="Calibri" w:cs="Calibri"/>
          <w:sz w:val="22"/>
          <w:szCs w:val="22"/>
        </w:rPr>
      </w:pPr>
    </w:p>
    <w:p w14:paraId="67851A4A" w14:textId="77777777" w:rsidR="00C35077" w:rsidRPr="00C35077" w:rsidRDefault="00C35077" w:rsidP="00C35077">
      <w:pPr>
        <w:tabs>
          <w:tab w:val="left" w:pos="864"/>
        </w:tabs>
        <w:rPr>
          <w:rFonts w:ascii="Calibri" w:hAnsi="Calibri" w:cs="Calibri"/>
          <w:sz w:val="22"/>
          <w:szCs w:val="22"/>
        </w:rPr>
      </w:pPr>
    </w:p>
    <w:p w14:paraId="784E6484" w14:textId="77777777" w:rsidR="00C35077" w:rsidRPr="00C35077" w:rsidRDefault="00C35077" w:rsidP="00C35077">
      <w:pPr>
        <w:tabs>
          <w:tab w:val="left" w:pos="864"/>
        </w:tabs>
        <w:rPr>
          <w:rFonts w:ascii="Calibri" w:hAnsi="Calibri" w:cs="Calibri"/>
          <w:sz w:val="22"/>
          <w:szCs w:val="22"/>
        </w:rPr>
      </w:pPr>
    </w:p>
    <w:p w14:paraId="727321C6" w14:textId="77777777" w:rsidR="00C35077" w:rsidRPr="00C35077" w:rsidRDefault="00C35077" w:rsidP="00C35077">
      <w:pPr>
        <w:tabs>
          <w:tab w:val="left" w:pos="864"/>
        </w:tabs>
        <w:rPr>
          <w:rFonts w:ascii="Calibri" w:hAnsi="Calibri" w:cs="Calibri"/>
          <w:sz w:val="22"/>
          <w:szCs w:val="22"/>
        </w:rPr>
      </w:pPr>
    </w:p>
    <w:p w14:paraId="45E392A7" w14:textId="77777777" w:rsidR="00C35077" w:rsidRPr="00C35077" w:rsidRDefault="00C35077" w:rsidP="00C35077">
      <w:pPr>
        <w:tabs>
          <w:tab w:val="left" w:pos="864"/>
        </w:tabs>
        <w:rPr>
          <w:rFonts w:ascii="Calibri" w:hAnsi="Calibri" w:cs="Calibri"/>
          <w:sz w:val="22"/>
          <w:szCs w:val="22"/>
        </w:rPr>
      </w:pPr>
    </w:p>
    <w:p w14:paraId="467DF5E5" w14:textId="77777777" w:rsidR="00C35077" w:rsidRPr="00C35077" w:rsidRDefault="00C35077" w:rsidP="00C35077">
      <w:pPr>
        <w:tabs>
          <w:tab w:val="left" w:pos="864"/>
        </w:tabs>
        <w:rPr>
          <w:rFonts w:ascii="Calibri" w:hAnsi="Calibri" w:cs="Calibri"/>
          <w:sz w:val="22"/>
          <w:szCs w:val="22"/>
        </w:rPr>
      </w:pPr>
    </w:p>
    <w:p w14:paraId="694F3B3D" w14:textId="77777777" w:rsidR="00C35077" w:rsidRPr="00C35077" w:rsidRDefault="00C35077" w:rsidP="00C35077">
      <w:pPr>
        <w:tabs>
          <w:tab w:val="left" w:pos="864"/>
        </w:tabs>
        <w:rPr>
          <w:rFonts w:ascii="Calibri" w:hAnsi="Calibri" w:cs="Calibri"/>
          <w:sz w:val="22"/>
          <w:szCs w:val="22"/>
        </w:rPr>
      </w:pPr>
    </w:p>
    <w:p w14:paraId="1FA08654" w14:textId="77777777" w:rsidR="00C35077" w:rsidRPr="00C35077" w:rsidRDefault="00C35077" w:rsidP="00C35077">
      <w:pPr>
        <w:tabs>
          <w:tab w:val="left" w:pos="864"/>
        </w:tabs>
        <w:rPr>
          <w:rFonts w:ascii="Calibri" w:hAnsi="Calibri" w:cs="Calibri"/>
          <w:sz w:val="22"/>
          <w:szCs w:val="22"/>
        </w:rPr>
      </w:pPr>
    </w:p>
    <w:p w14:paraId="6C4DFEF5" w14:textId="77777777" w:rsidR="00C35077" w:rsidRPr="00C35077" w:rsidRDefault="00C35077" w:rsidP="00C35077">
      <w:pPr>
        <w:tabs>
          <w:tab w:val="left" w:pos="864"/>
        </w:tabs>
        <w:rPr>
          <w:rFonts w:ascii="Calibri" w:hAnsi="Calibri" w:cs="Calibri"/>
          <w:sz w:val="22"/>
          <w:szCs w:val="22"/>
        </w:rPr>
      </w:pPr>
    </w:p>
    <w:p w14:paraId="073AF0EC" w14:textId="77777777" w:rsidR="00C35077" w:rsidRPr="00C35077" w:rsidRDefault="00C35077" w:rsidP="00C35077">
      <w:pPr>
        <w:tabs>
          <w:tab w:val="left" w:pos="864"/>
        </w:tabs>
        <w:rPr>
          <w:rFonts w:ascii="Calibri" w:hAnsi="Calibri" w:cs="Calibri"/>
          <w:sz w:val="22"/>
          <w:szCs w:val="22"/>
        </w:rPr>
      </w:pPr>
    </w:p>
    <w:p w14:paraId="7B394135" w14:textId="77777777"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5E87864A" w14:textId="77777777" w:rsidR="00C35077" w:rsidRPr="00C35077" w:rsidRDefault="00C35077" w:rsidP="00C35077">
      <w:pPr>
        <w:tabs>
          <w:tab w:val="left" w:pos="864"/>
        </w:tabs>
        <w:rPr>
          <w:rFonts w:ascii="Calibri" w:hAnsi="Calibri" w:cs="Calibri"/>
          <w:sz w:val="22"/>
          <w:szCs w:val="22"/>
        </w:rPr>
      </w:pPr>
    </w:p>
    <w:p w14:paraId="10379E6D"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40C57165" w14:textId="77777777"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719C1990" w14:textId="77777777" w:rsidR="00C35077" w:rsidRPr="00C35077" w:rsidRDefault="00C35077" w:rsidP="00C35077">
      <w:pPr>
        <w:tabs>
          <w:tab w:val="left" w:pos="864"/>
          <w:tab w:val="center" w:pos="4536"/>
          <w:tab w:val="right" w:pos="9072"/>
        </w:tabs>
        <w:rPr>
          <w:rFonts w:ascii="Calibri" w:hAnsi="Calibri" w:cs="Calibri"/>
          <w:sz w:val="22"/>
          <w:szCs w:val="22"/>
        </w:rPr>
      </w:pPr>
    </w:p>
    <w:p w14:paraId="0C8D9C68"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2FB5F542" w14:textId="77777777" w:rsidR="00C35077" w:rsidRPr="00C35077" w:rsidRDefault="00C35077" w:rsidP="00C35077">
      <w:pPr>
        <w:tabs>
          <w:tab w:val="left" w:pos="864"/>
          <w:tab w:val="center" w:pos="4536"/>
          <w:tab w:val="right" w:pos="9072"/>
        </w:tabs>
        <w:rPr>
          <w:rFonts w:ascii="Calibri" w:hAnsi="Calibri" w:cs="Calibri"/>
          <w:sz w:val="22"/>
          <w:szCs w:val="22"/>
        </w:rPr>
      </w:pPr>
    </w:p>
    <w:p w14:paraId="728EB6A5" w14:textId="77777777" w:rsidR="00C35077" w:rsidRPr="00C35077" w:rsidRDefault="00C35077" w:rsidP="00C35077">
      <w:pPr>
        <w:tabs>
          <w:tab w:val="left" w:pos="864"/>
          <w:tab w:val="center" w:pos="4536"/>
          <w:tab w:val="right" w:pos="9072"/>
        </w:tabs>
        <w:rPr>
          <w:rFonts w:ascii="Calibri" w:hAnsi="Calibri" w:cs="Calibri"/>
          <w:sz w:val="22"/>
          <w:szCs w:val="22"/>
        </w:rPr>
      </w:pPr>
    </w:p>
    <w:p w14:paraId="6801D7B1" w14:textId="77777777" w:rsidR="00C35077" w:rsidRPr="00C35077" w:rsidRDefault="00C35077" w:rsidP="00C35077">
      <w:pPr>
        <w:tabs>
          <w:tab w:val="left" w:pos="864"/>
          <w:tab w:val="center" w:pos="4536"/>
          <w:tab w:val="right" w:pos="9072"/>
        </w:tabs>
        <w:rPr>
          <w:rFonts w:ascii="Calibri" w:hAnsi="Calibri" w:cs="Calibri"/>
          <w:sz w:val="22"/>
          <w:szCs w:val="22"/>
        </w:rPr>
      </w:pPr>
    </w:p>
    <w:p w14:paraId="29BC95F7"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42D1F774" w14:textId="77777777" w:rsidR="00C35077" w:rsidRPr="00C35077" w:rsidRDefault="00C35077" w:rsidP="00C35077">
      <w:pPr>
        <w:tabs>
          <w:tab w:val="left" w:pos="864"/>
          <w:tab w:val="center" w:pos="4536"/>
          <w:tab w:val="right" w:pos="9072"/>
        </w:tabs>
        <w:rPr>
          <w:rFonts w:ascii="Calibri" w:hAnsi="Calibri" w:cs="Calibri"/>
          <w:sz w:val="22"/>
          <w:szCs w:val="22"/>
        </w:rPr>
      </w:pPr>
    </w:p>
    <w:p w14:paraId="0C0EE500" w14:textId="77777777" w:rsidR="00C35077" w:rsidRPr="00C35077" w:rsidRDefault="00C35077" w:rsidP="00C35077">
      <w:pPr>
        <w:tabs>
          <w:tab w:val="left" w:pos="864"/>
          <w:tab w:val="center" w:pos="4536"/>
          <w:tab w:val="right" w:pos="9072"/>
        </w:tabs>
        <w:rPr>
          <w:rFonts w:ascii="Calibri" w:hAnsi="Calibri" w:cs="Calibri"/>
          <w:sz w:val="22"/>
          <w:szCs w:val="22"/>
        </w:rPr>
      </w:pPr>
    </w:p>
    <w:p w14:paraId="3273EBE5" w14:textId="77777777" w:rsidR="004C5D18" w:rsidRDefault="004C5D18" w:rsidP="006C4338">
      <w:pPr>
        <w:tabs>
          <w:tab w:val="left" w:pos="851"/>
        </w:tabs>
        <w:rPr>
          <w:rFonts w:ascii="Calibri" w:hAnsi="Calibri" w:cs="Calibri"/>
          <w:sz w:val="22"/>
          <w:szCs w:val="22"/>
        </w:rPr>
      </w:pPr>
    </w:p>
    <w:p w14:paraId="242D8131"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2C01060F" w14:textId="77777777" w:rsidTr="00312B80">
        <w:tc>
          <w:tcPr>
            <w:tcW w:w="10331" w:type="dxa"/>
            <w:shd w:val="clear" w:color="auto" w:fill="66CCFF"/>
          </w:tcPr>
          <w:p w14:paraId="00C1F5D8"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lastRenderedPageBreak/>
              <w:t>H - Capacités des opérateurs économiques sur lesquels le candidat individuel ou le membre du groupement s’appuie pour présenter sa candidature</w:t>
            </w:r>
          </w:p>
        </w:tc>
      </w:tr>
    </w:tbl>
    <w:p w14:paraId="3E5235D5"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72E7FD30"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48E903A3" w14:textId="77777777" w:rsidR="00C02BD7" w:rsidRPr="00C02BD7" w:rsidRDefault="00C02BD7" w:rsidP="00C02BD7">
      <w:pPr>
        <w:tabs>
          <w:tab w:val="left" w:pos="576"/>
        </w:tabs>
        <w:spacing w:before="120"/>
        <w:jc w:val="both"/>
        <w:rPr>
          <w:rFonts w:ascii="Calibri" w:hAnsi="Calibri" w:cs="Calibri"/>
          <w:iCs/>
          <w:sz w:val="22"/>
          <w:szCs w:val="22"/>
        </w:rPr>
      </w:pPr>
    </w:p>
    <w:p w14:paraId="2E3D5EF4" w14:textId="77777777" w:rsidR="00C02BD7" w:rsidRPr="00C02BD7" w:rsidRDefault="00C02BD7" w:rsidP="00C02BD7">
      <w:pPr>
        <w:tabs>
          <w:tab w:val="left" w:pos="576"/>
        </w:tabs>
        <w:rPr>
          <w:rFonts w:ascii="Calibri" w:hAnsi="Calibri" w:cs="Calibri"/>
          <w:iCs/>
          <w:sz w:val="22"/>
          <w:szCs w:val="22"/>
        </w:rPr>
      </w:pPr>
    </w:p>
    <w:p w14:paraId="03708F36"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1032B28F" w14:textId="77777777"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03F8C450"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19EDC7A0" w14:textId="77777777" w:rsidTr="00C02BD7">
        <w:trPr>
          <w:trHeight w:val="1200"/>
        </w:trPr>
        <w:tc>
          <w:tcPr>
            <w:tcW w:w="832" w:type="dxa"/>
            <w:tcBorders>
              <w:top w:val="single" w:sz="4" w:space="0" w:color="000000"/>
              <w:left w:val="single" w:sz="4" w:space="0" w:color="000000"/>
            </w:tcBorders>
            <w:vAlign w:val="center"/>
          </w:tcPr>
          <w:p w14:paraId="798FD28D"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1D8D72D8" w14:textId="77777777" w:rsidR="00C02BD7" w:rsidRPr="00C02BD7" w:rsidRDefault="00C02BD7" w:rsidP="00C02BD7">
            <w:pPr>
              <w:jc w:val="center"/>
              <w:rPr>
                <w:rFonts w:ascii="Calibri" w:hAnsi="Calibri" w:cs="Calibri"/>
                <w:b/>
                <w:sz w:val="22"/>
                <w:szCs w:val="22"/>
              </w:rPr>
            </w:pPr>
            <w:proofErr w:type="gramStart"/>
            <w:r w:rsidRPr="00C02BD7">
              <w:rPr>
                <w:rFonts w:ascii="Calibri" w:hAnsi="Calibri" w:cs="Calibri"/>
                <w:b/>
                <w:sz w:val="22"/>
                <w:szCs w:val="22"/>
              </w:rPr>
              <w:t>du</w:t>
            </w:r>
            <w:proofErr w:type="gramEnd"/>
          </w:p>
          <w:p w14:paraId="567B999D"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5EC1115F"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2FC45496" w14:textId="77777777"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649083CE" w14:textId="77777777" w:rsidTr="00C02BD7">
        <w:trPr>
          <w:trHeight w:val="1021"/>
        </w:trPr>
        <w:tc>
          <w:tcPr>
            <w:tcW w:w="832" w:type="dxa"/>
            <w:tcBorders>
              <w:left w:val="single" w:sz="4" w:space="0" w:color="000000"/>
              <w:bottom w:val="single" w:sz="4" w:space="0" w:color="000000"/>
            </w:tcBorders>
            <w:shd w:val="clear" w:color="auto" w:fill="CCECFF"/>
          </w:tcPr>
          <w:p w14:paraId="52100364"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4B5EEAFE"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136A000C" w14:textId="77777777" w:rsidR="00C02BD7" w:rsidRPr="00C02BD7" w:rsidRDefault="00C02BD7" w:rsidP="00C02BD7">
            <w:pPr>
              <w:snapToGrid w:val="0"/>
              <w:jc w:val="both"/>
              <w:rPr>
                <w:rFonts w:ascii="Calibri" w:hAnsi="Calibri" w:cs="Calibri"/>
                <w:sz w:val="22"/>
                <w:szCs w:val="22"/>
              </w:rPr>
            </w:pPr>
          </w:p>
        </w:tc>
      </w:tr>
      <w:tr w:rsidR="00C02BD7" w:rsidRPr="00C02BD7" w14:paraId="32C85CF7" w14:textId="77777777" w:rsidTr="00C02BD7">
        <w:trPr>
          <w:trHeight w:val="1021"/>
        </w:trPr>
        <w:tc>
          <w:tcPr>
            <w:tcW w:w="832" w:type="dxa"/>
            <w:tcBorders>
              <w:top w:val="single" w:sz="4" w:space="0" w:color="000000"/>
              <w:left w:val="single" w:sz="4" w:space="0" w:color="000000"/>
            </w:tcBorders>
          </w:tcPr>
          <w:p w14:paraId="171D5F90"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5CE7D61A"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450D8587" w14:textId="77777777" w:rsidR="00C02BD7" w:rsidRPr="00C02BD7" w:rsidRDefault="00C02BD7" w:rsidP="00C02BD7">
            <w:pPr>
              <w:snapToGrid w:val="0"/>
              <w:jc w:val="both"/>
              <w:rPr>
                <w:rFonts w:ascii="Calibri" w:hAnsi="Calibri" w:cs="Calibri"/>
                <w:sz w:val="22"/>
                <w:szCs w:val="22"/>
              </w:rPr>
            </w:pPr>
          </w:p>
        </w:tc>
      </w:tr>
      <w:tr w:rsidR="00C02BD7" w:rsidRPr="00C02BD7" w14:paraId="7F694D4B" w14:textId="77777777" w:rsidTr="00C02BD7">
        <w:trPr>
          <w:trHeight w:val="1021"/>
        </w:trPr>
        <w:tc>
          <w:tcPr>
            <w:tcW w:w="832" w:type="dxa"/>
            <w:tcBorders>
              <w:left w:val="single" w:sz="4" w:space="0" w:color="000000"/>
              <w:bottom w:val="single" w:sz="4" w:space="0" w:color="000000"/>
            </w:tcBorders>
            <w:shd w:val="clear" w:color="auto" w:fill="CCECFF"/>
          </w:tcPr>
          <w:p w14:paraId="4BA3502A"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3472C54"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C7C80E2" w14:textId="77777777" w:rsidR="00C02BD7" w:rsidRPr="00C02BD7" w:rsidRDefault="00C02BD7" w:rsidP="00C02BD7">
            <w:pPr>
              <w:snapToGrid w:val="0"/>
              <w:jc w:val="both"/>
              <w:rPr>
                <w:rFonts w:ascii="Calibri" w:hAnsi="Calibri" w:cs="Calibri"/>
                <w:sz w:val="22"/>
                <w:szCs w:val="22"/>
              </w:rPr>
            </w:pPr>
          </w:p>
        </w:tc>
      </w:tr>
      <w:tr w:rsidR="00C02BD7" w:rsidRPr="00C02BD7" w14:paraId="58B31F81" w14:textId="77777777" w:rsidTr="00C02BD7">
        <w:trPr>
          <w:trHeight w:val="1021"/>
        </w:trPr>
        <w:tc>
          <w:tcPr>
            <w:tcW w:w="832" w:type="dxa"/>
            <w:tcBorders>
              <w:top w:val="single" w:sz="4" w:space="0" w:color="000000"/>
              <w:left w:val="single" w:sz="4" w:space="0" w:color="000000"/>
            </w:tcBorders>
          </w:tcPr>
          <w:p w14:paraId="05C7255E"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43F14903"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1A8AC4F8" w14:textId="77777777" w:rsidR="00C02BD7" w:rsidRPr="00C02BD7" w:rsidRDefault="00C02BD7" w:rsidP="00C02BD7">
            <w:pPr>
              <w:snapToGrid w:val="0"/>
              <w:jc w:val="both"/>
              <w:rPr>
                <w:rFonts w:ascii="Calibri" w:hAnsi="Calibri" w:cs="Calibri"/>
                <w:sz w:val="22"/>
                <w:szCs w:val="22"/>
              </w:rPr>
            </w:pPr>
          </w:p>
        </w:tc>
      </w:tr>
      <w:tr w:rsidR="00C02BD7" w:rsidRPr="00C02BD7" w14:paraId="12B6BF66" w14:textId="77777777" w:rsidTr="00C02BD7">
        <w:trPr>
          <w:trHeight w:val="1021"/>
        </w:trPr>
        <w:tc>
          <w:tcPr>
            <w:tcW w:w="832" w:type="dxa"/>
            <w:tcBorders>
              <w:left w:val="single" w:sz="4" w:space="0" w:color="000000"/>
              <w:bottom w:val="single" w:sz="4" w:space="0" w:color="000000"/>
            </w:tcBorders>
            <w:shd w:val="clear" w:color="auto" w:fill="CCECFF"/>
          </w:tcPr>
          <w:p w14:paraId="6ACC87A7"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437D122C"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02EE93E" w14:textId="77777777" w:rsidR="00C02BD7" w:rsidRPr="00C02BD7" w:rsidRDefault="00C02BD7" w:rsidP="00C02BD7">
            <w:pPr>
              <w:snapToGrid w:val="0"/>
              <w:jc w:val="both"/>
              <w:rPr>
                <w:rFonts w:ascii="Calibri" w:hAnsi="Calibri" w:cs="Calibri"/>
                <w:sz w:val="22"/>
                <w:szCs w:val="22"/>
              </w:rPr>
            </w:pPr>
          </w:p>
        </w:tc>
      </w:tr>
      <w:tr w:rsidR="00C02BD7" w:rsidRPr="00C02BD7" w14:paraId="13233A8D" w14:textId="77777777" w:rsidTr="00C02BD7">
        <w:trPr>
          <w:trHeight w:val="1021"/>
        </w:trPr>
        <w:tc>
          <w:tcPr>
            <w:tcW w:w="832" w:type="dxa"/>
            <w:tcBorders>
              <w:top w:val="single" w:sz="4" w:space="0" w:color="000000"/>
              <w:left w:val="single" w:sz="4" w:space="0" w:color="000000"/>
            </w:tcBorders>
          </w:tcPr>
          <w:p w14:paraId="07D977A9"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CD04C70"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1E112773" w14:textId="77777777" w:rsidR="00C02BD7" w:rsidRPr="00C02BD7" w:rsidRDefault="00C02BD7" w:rsidP="00C02BD7">
            <w:pPr>
              <w:snapToGrid w:val="0"/>
              <w:jc w:val="both"/>
              <w:rPr>
                <w:rFonts w:ascii="Calibri" w:hAnsi="Calibri" w:cs="Calibri"/>
                <w:sz w:val="22"/>
                <w:szCs w:val="22"/>
              </w:rPr>
            </w:pPr>
          </w:p>
        </w:tc>
      </w:tr>
      <w:tr w:rsidR="00C02BD7" w:rsidRPr="00C02BD7" w14:paraId="08F77CCE" w14:textId="77777777" w:rsidTr="00C02BD7">
        <w:trPr>
          <w:trHeight w:val="1021"/>
        </w:trPr>
        <w:tc>
          <w:tcPr>
            <w:tcW w:w="832" w:type="dxa"/>
            <w:tcBorders>
              <w:left w:val="single" w:sz="4" w:space="0" w:color="000000"/>
              <w:bottom w:val="single" w:sz="4" w:space="0" w:color="000000"/>
            </w:tcBorders>
            <w:shd w:val="clear" w:color="auto" w:fill="CCECFF"/>
          </w:tcPr>
          <w:p w14:paraId="4989E98C"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4AD16DC9"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5F6D8E43" w14:textId="77777777" w:rsidR="00C02BD7" w:rsidRPr="00C02BD7" w:rsidRDefault="00C02BD7" w:rsidP="00C02BD7">
            <w:pPr>
              <w:snapToGrid w:val="0"/>
              <w:jc w:val="both"/>
              <w:rPr>
                <w:rFonts w:ascii="Calibri" w:hAnsi="Calibri" w:cs="Calibri"/>
                <w:sz w:val="22"/>
                <w:szCs w:val="22"/>
              </w:rPr>
            </w:pPr>
          </w:p>
        </w:tc>
      </w:tr>
      <w:tr w:rsidR="00C02BD7" w:rsidRPr="00C02BD7" w14:paraId="1945022C" w14:textId="77777777" w:rsidTr="00C02BD7">
        <w:trPr>
          <w:trHeight w:val="1021"/>
        </w:trPr>
        <w:tc>
          <w:tcPr>
            <w:tcW w:w="832" w:type="dxa"/>
            <w:tcBorders>
              <w:top w:val="single" w:sz="4" w:space="0" w:color="000000"/>
              <w:left w:val="single" w:sz="4" w:space="0" w:color="000000"/>
            </w:tcBorders>
          </w:tcPr>
          <w:p w14:paraId="197BA3DC"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749EB2A"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29CF8599" w14:textId="77777777" w:rsidR="00C02BD7" w:rsidRPr="00C02BD7" w:rsidRDefault="00C02BD7" w:rsidP="00C02BD7">
            <w:pPr>
              <w:snapToGrid w:val="0"/>
              <w:jc w:val="both"/>
              <w:rPr>
                <w:rFonts w:ascii="Calibri" w:hAnsi="Calibri" w:cs="Calibri"/>
                <w:sz w:val="22"/>
                <w:szCs w:val="22"/>
              </w:rPr>
            </w:pPr>
          </w:p>
        </w:tc>
      </w:tr>
      <w:tr w:rsidR="00C02BD7" w:rsidRPr="00C02BD7" w14:paraId="4176D647" w14:textId="77777777" w:rsidTr="00C02BD7">
        <w:trPr>
          <w:trHeight w:val="1021"/>
        </w:trPr>
        <w:tc>
          <w:tcPr>
            <w:tcW w:w="832" w:type="dxa"/>
            <w:tcBorders>
              <w:left w:val="single" w:sz="4" w:space="0" w:color="000000"/>
              <w:bottom w:val="single" w:sz="4" w:space="0" w:color="000000"/>
            </w:tcBorders>
            <w:shd w:val="clear" w:color="auto" w:fill="CCECFF"/>
          </w:tcPr>
          <w:p w14:paraId="0770FF52"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14FF9C26"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2D16097D" w14:textId="77777777" w:rsidR="00C02BD7" w:rsidRPr="00C02BD7" w:rsidRDefault="00C02BD7" w:rsidP="00C02BD7">
            <w:pPr>
              <w:snapToGrid w:val="0"/>
              <w:jc w:val="both"/>
              <w:rPr>
                <w:rFonts w:ascii="Calibri" w:hAnsi="Calibri" w:cs="Calibri"/>
                <w:sz w:val="22"/>
                <w:szCs w:val="22"/>
              </w:rPr>
            </w:pPr>
          </w:p>
        </w:tc>
      </w:tr>
    </w:tbl>
    <w:p w14:paraId="070741C8"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3C733CEB"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2BF4E41B"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6CDFA663" w14:textId="77777777" w:rsidR="00C02BD7" w:rsidRPr="00C02BD7" w:rsidRDefault="00C02BD7" w:rsidP="006C4338">
      <w:pPr>
        <w:tabs>
          <w:tab w:val="left" w:pos="851"/>
        </w:tabs>
        <w:rPr>
          <w:rFonts w:ascii="Calibri" w:hAnsi="Calibri" w:cs="Calibri"/>
          <w:sz w:val="22"/>
          <w:szCs w:val="22"/>
        </w:rPr>
      </w:pPr>
    </w:p>
    <w:sectPr w:rsidR="00C02BD7" w:rsidRPr="00C02BD7">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89F8B" w14:textId="77777777" w:rsidR="00790C7E" w:rsidRDefault="00790C7E">
      <w:r>
        <w:separator/>
      </w:r>
    </w:p>
  </w:endnote>
  <w:endnote w:type="continuationSeparator" w:id="0">
    <w:p w14:paraId="6485CA60" w14:textId="77777777" w:rsidR="00790C7E" w:rsidRDefault="0079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36E8FD54" w14:textId="77777777" w:rsidTr="00375A35">
      <w:tc>
        <w:tcPr>
          <w:tcW w:w="2119" w:type="pct"/>
          <w:vAlign w:val="center"/>
        </w:tcPr>
        <w:p w14:paraId="299D8EB5" w14:textId="77777777" w:rsidR="0008002A" w:rsidRDefault="0008002A" w:rsidP="00375A35">
          <w:pPr>
            <w:pStyle w:val="Pieddepage"/>
            <w:rPr>
              <w:rFonts w:ascii="Calibri" w:hAnsi="Calibri" w:cs="Calibri"/>
            </w:rPr>
          </w:pPr>
          <w:r w:rsidRPr="0008002A">
            <w:rPr>
              <w:rFonts w:ascii="Calibri" w:hAnsi="Calibri" w:cs="Calibri"/>
            </w:rPr>
            <w:t>DC</w:t>
          </w:r>
          <w:r w:rsidR="007D2E17">
            <w:rPr>
              <w:rFonts w:ascii="Calibri" w:hAnsi="Calibri" w:cs="Calibri"/>
            </w:rPr>
            <w:t>2</w:t>
          </w:r>
          <w:r w:rsidRPr="0008002A">
            <w:rPr>
              <w:rFonts w:ascii="Calibri" w:hAnsi="Calibri" w:cs="Calibri"/>
            </w:rPr>
            <w:t xml:space="preserve"> – </w:t>
          </w:r>
          <w:r w:rsidR="007D2E17" w:rsidRPr="007D2E17">
            <w:rPr>
              <w:rFonts w:ascii="Calibri" w:hAnsi="Calibri" w:cs="Calibri"/>
            </w:rPr>
            <w:t>Déclaration du candidat</w:t>
          </w:r>
        </w:p>
        <w:p w14:paraId="1C78736C" w14:textId="27742E02" w:rsidR="00375A35" w:rsidRPr="00375A35" w:rsidRDefault="0008002A" w:rsidP="00375A35">
          <w:pPr>
            <w:pStyle w:val="Pieddepage"/>
            <w:rPr>
              <w:rFonts w:ascii="Calibri" w:hAnsi="Calibri" w:cs="Calibri"/>
            </w:rPr>
          </w:pPr>
          <w:r w:rsidRPr="001A413E">
            <w:rPr>
              <w:rFonts w:ascii="Calibri" w:hAnsi="Calibri" w:cs="Calibri"/>
            </w:rPr>
            <w:t>Consultation</w:t>
          </w:r>
          <w:r w:rsidR="00375A35" w:rsidRPr="001A413E">
            <w:rPr>
              <w:rFonts w:ascii="Calibri" w:hAnsi="Calibri" w:cs="Calibri"/>
            </w:rPr>
            <w:t xml:space="preserve"> n° 20</w:t>
          </w:r>
          <w:r w:rsidR="001A413E" w:rsidRPr="001A413E">
            <w:rPr>
              <w:rFonts w:ascii="Calibri" w:hAnsi="Calibri" w:cs="Calibri"/>
            </w:rPr>
            <w:t>26</w:t>
          </w:r>
          <w:r w:rsidR="00375A35" w:rsidRPr="001A413E">
            <w:rPr>
              <w:rFonts w:ascii="Calibri" w:hAnsi="Calibri" w:cs="Calibri"/>
            </w:rPr>
            <w:t>DG</w:t>
          </w:r>
          <w:r w:rsidR="001A413E" w:rsidRPr="001A413E">
            <w:rPr>
              <w:rFonts w:ascii="Calibri" w:hAnsi="Calibri" w:cs="Calibri"/>
            </w:rPr>
            <w:t>06</w:t>
          </w:r>
        </w:p>
      </w:tc>
      <w:tc>
        <w:tcPr>
          <w:tcW w:w="687" w:type="pct"/>
          <w:vAlign w:val="center"/>
        </w:tcPr>
        <w:p w14:paraId="53F0BC84"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557CFC54" w14:textId="77777777"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7F072B">
            <w:rPr>
              <w:rFonts w:ascii="Calibri" w:hAnsi="Calibri" w:cs="Calibri"/>
            </w:rPr>
            <w:t>10</w:t>
          </w:r>
          <w:r w:rsidRPr="0031343B">
            <w:rPr>
              <w:rFonts w:ascii="Calibri" w:hAnsi="Calibri" w:cs="Calibri"/>
            </w:rPr>
            <w:t>/</w:t>
          </w:r>
          <w:r w:rsidR="007F072B">
            <w:rPr>
              <w:rFonts w:ascii="Calibri" w:hAnsi="Calibri" w:cs="Calibri"/>
            </w:rPr>
            <w:t>1</w:t>
          </w:r>
          <w:r w:rsidRPr="0031343B">
            <w:rPr>
              <w:rFonts w:ascii="Calibri" w:hAnsi="Calibri" w:cs="Calibri"/>
            </w:rPr>
            <w:t>0/2</w:t>
          </w:r>
          <w:r w:rsidRPr="00375A35">
            <w:rPr>
              <w:rFonts w:ascii="Calibri" w:hAnsi="Calibri" w:cs="Calibri"/>
            </w:rPr>
            <w:t>025</w:t>
          </w:r>
        </w:p>
      </w:tc>
    </w:tr>
  </w:tbl>
  <w:p w14:paraId="234B5F0D"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74D5E" w14:textId="77777777" w:rsidR="00790C7E" w:rsidRDefault="00790C7E">
      <w:r>
        <w:separator/>
      </w:r>
    </w:p>
  </w:footnote>
  <w:footnote w:type="continuationSeparator" w:id="0">
    <w:p w14:paraId="180EBA04" w14:textId="77777777" w:rsidR="00790C7E" w:rsidRDefault="00790C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grammar="clean"/>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FE7"/>
    <w:rsid w:val="00036176"/>
    <w:rsid w:val="00036500"/>
    <w:rsid w:val="00067F94"/>
    <w:rsid w:val="0008002A"/>
    <w:rsid w:val="00080E5C"/>
    <w:rsid w:val="00097DE0"/>
    <w:rsid w:val="000A2E05"/>
    <w:rsid w:val="000A6166"/>
    <w:rsid w:val="000B22AE"/>
    <w:rsid w:val="000C2C28"/>
    <w:rsid w:val="000E0020"/>
    <w:rsid w:val="000E7C68"/>
    <w:rsid w:val="001038E7"/>
    <w:rsid w:val="001225F8"/>
    <w:rsid w:val="001405D0"/>
    <w:rsid w:val="00156924"/>
    <w:rsid w:val="00166B56"/>
    <w:rsid w:val="00174505"/>
    <w:rsid w:val="001A413E"/>
    <w:rsid w:val="001A7D87"/>
    <w:rsid w:val="001C2F73"/>
    <w:rsid w:val="001C40C0"/>
    <w:rsid w:val="001C733C"/>
    <w:rsid w:val="001D61B4"/>
    <w:rsid w:val="0021527A"/>
    <w:rsid w:val="0021797C"/>
    <w:rsid w:val="00225A1A"/>
    <w:rsid w:val="002576ED"/>
    <w:rsid w:val="00264664"/>
    <w:rsid w:val="002904AF"/>
    <w:rsid w:val="002C2CA3"/>
    <w:rsid w:val="002C4B3E"/>
    <w:rsid w:val="002C79D6"/>
    <w:rsid w:val="002E56C1"/>
    <w:rsid w:val="0031343B"/>
    <w:rsid w:val="00316928"/>
    <w:rsid w:val="00323B3F"/>
    <w:rsid w:val="00332B12"/>
    <w:rsid w:val="00333C82"/>
    <w:rsid w:val="00354C04"/>
    <w:rsid w:val="00370044"/>
    <w:rsid w:val="00375A35"/>
    <w:rsid w:val="00382AAE"/>
    <w:rsid w:val="00385E76"/>
    <w:rsid w:val="003A220C"/>
    <w:rsid w:val="003A4B8F"/>
    <w:rsid w:val="003A7270"/>
    <w:rsid w:val="003D7D9D"/>
    <w:rsid w:val="00420328"/>
    <w:rsid w:val="0043706E"/>
    <w:rsid w:val="0044597F"/>
    <w:rsid w:val="004534E8"/>
    <w:rsid w:val="00463DB2"/>
    <w:rsid w:val="00477ACE"/>
    <w:rsid w:val="004A3CC9"/>
    <w:rsid w:val="004A5D91"/>
    <w:rsid w:val="004A7169"/>
    <w:rsid w:val="004C1DE6"/>
    <w:rsid w:val="004C5755"/>
    <w:rsid w:val="004C5D18"/>
    <w:rsid w:val="004D2189"/>
    <w:rsid w:val="004E2E84"/>
    <w:rsid w:val="004E53B5"/>
    <w:rsid w:val="004E75A6"/>
    <w:rsid w:val="00514DAF"/>
    <w:rsid w:val="00532EC7"/>
    <w:rsid w:val="005370F6"/>
    <w:rsid w:val="00541CA3"/>
    <w:rsid w:val="005546A9"/>
    <w:rsid w:val="00577E2C"/>
    <w:rsid w:val="005824AE"/>
    <w:rsid w:val="005846FB"/>
    <w:rsid w:val="00587F58"/>
    <w:rsid w:val="005A05C1"/>
    <w:rsid w:val="005A4A3B"/>
    <w:rsid w:val="005A4CB5"/>
    <w:rsid w:val="005B2316"/>
    <w:rsid w:val="005E4450"/>
    <w:rsid w:val="005F0DCE"/>
    <w:rsid w:val="00602C9C"/>
    <w:rsid w:val="00605982"/>
    <w:rsid w:val="0061068C"/>
    <w:rsid w:val="0062515A"/>
    <w:rsid w:val="0064560F"/>
    <w:rsid w:val="00651262"/>
    <w:rsid w:val="00660727"/>
    <w:rsid w:val="00662A86"/>
    <w:rsid w:val="006973B2"/>
    <w:rsid w:val="006A37B0"/>
    <w:rsid w:val="006A6C23"/>
    <w:rsid w:val="006B337E"/>
    <w:rsid w:val="006B5057"/>
    <w:rsid w:val="006C4338"/>
    <w:rsid w:val="006F3DF9"/>
    <w:rsid w:val="006F4C34"/>
    <w:rsid w:val="007060E5"/>
    <w:rsid w:val="00710FD6"/>
    <w:rsid w:val="00716394"/>
    <w:rsid w:val="00730A78"/>
    <w:rsid w:val="0073206E"/>
    <w:rsid w:val="00742563"/>
    <w:rsid w:val="00757151"/>
    <w:rsid w:val="0076363D"/>
    <w:rsid w:val="00772555"/>
    <w:rsid w:val="00781BBA"/>
    <w:rsid w:val="007909E0"/>
    <w:rsid w:val="00790C7E"/>
    <w:rsid w:val="0079785C"/>
    <w:rsid w:val="0079788A"/>
    <w:rsid w:val="007A3691"/>
    <w:rsid w:val="007A3983"/>
    <w:rsid w:val="007A59B4"/>
    <w:rsid w:val="007D2E17"/>
    <w:rsid w:val="007D4001"/>
    <w:rsid w:val="007D7A65"/>
    <w:rsid w:val="007F072B"/>
    <w:rsid w:val="007F68A6"/>
    <w:rsid w:val="0081634E"/>
    <w:rsid w:val="00816726"/>
    <w:rsid w:val="0083205E"/>
    <w:rsid w:val="00840934"/>
    <w:rsid w:val="00844DAA"/>
    <w:rsid w:val="008450C7"/>
    <w:rsid w:val="0085762A"/>
    <w:rsid w:val="00863BD9"/>
    <w:rsid w:val="00876A73"/>
    <w:rsid w:val="008834BE"/>
    <w:rsid w:val="008A5426"/>
    <w:rsid w:val="008B2A38"/>
    <w:rsid w:val="008B5DB2"/>
    <w:rsid w:val="008B6ED4"/>
    <w:rsid w:val="008C18E4"/>
    <w:rsid w:val="008C6965"/>
    <w:rsid w:val="008D3410"/>
    <w:rsid w:val="00915319"/>
    <w:rsid w:val="0092438F"/>
    <w:rsid w:val="00930A5C"/>
    <w:rsid w:val="00934503"/>
    <w:rsid w:val="00953956"/>
    <w:rsid w:val="00972598"/>
    <w:rsid w:val="00983FF3"/>
    <w:rsid w:val="0099288E"/>
    <w:rsid w:val="009B1CD0"/>
    <w:rsid w:val="009B45B9"/>
    <w:rsid w:val="009C4738"/>
    <w:rsid w:val="009D661E"/>
    <w:rsid w:val="009D6BBF"/>
    <w:rsid w:val="00A0614A"/>
    <w:rsid w:val="00A2373F"/>
    <w:rsid w:val="00A31697"/>
    <w:rsid w:val="00A34D04"/>
    <w:rsid w:val="00A40C95"/>
    <w:rsid w:val="00A61F5A"/>
    <w:rsid w:val="00A63F54"/>
    <w:rsid w:val="00A81366"/>
    <w:rsid w:val="00AA7015"/>
    <w:rsid w:val="00AB0151"/>
    <w:rsid w:val="00AB78D3"/>
    <w:rsid w:val="00AE40FF"/>
    <w:rsid w:val="00AE7831"/>
    <w:rsid w:val="00B02608"/>
    <w:rsid w:val="00B0289C"/>
    <w:rsid w:val="00B054DA"/>
    <w:rsid w:val="00B609B3"/>
    <w:rsid w:val="00B87564"/>
    <w:rsid w:val="00B92376"/>
    <w:rsid w:val="00BA44E5"/>
    <w:rsid w:val="00BC78FB"/>
    <w:rsid w:val="00BD767E"/>
    <w:rsid w:val="00BE6078"/>
    <w:rsid w:val="00BF5BD0"/>
    <w:rsid w:val="00C02BD7"/>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7FD"/>
    <w:rsid w:val="00CF46D1"/>
    <w:rsid w:val="00D16139"/>
    <w:rsid w:val="00D26AD2"/>
    <w:rsid w:val="00D337D7"/>
    <w:rsid w:val="00D412FD"/>
    <w:rsid w:val="00D4400F"/>
    <w:rsid w:val="00D46BC7"/>
    <w:rsid w:val="00D607D4"/>
    <w:rsid w:val="00D75B12"/>
    <w:rsid w:val="00D90A00"/>
    <w:rsid w:val="00D91DD8"/>
    <w:rsid w:val="00DA1829"/>
    <w:rsid w:val="00DC278F"/>
    <w:rsid w:val="00DF4680"/>
    <w:rsid w:val="00E05953"/>
    <w:rsid w:val="00E20DB0"/>
    <w:rsid w:val="00E30048"/>
    <w:rsid w:val="00E37FD2"/>
    <w:rsid w:val="00E47798"/>
    <w:rsid w:val="00E74C76"/>
    <w:rsid w:val="00E82FE7"/>
    <w:rsid w:val="00E930B1"/>
    <w:rsid w:val="00E96FF6"/>
    <w:rsid w:val="00EA74B6"/>
    <w:rsid w:val="00EA7584"/>
    <w:rsid w:val="00EC2EFA"/>
    <w:rsid w:val="00EC5CE4"/>
    <w:rsid w:val="00ED076C"/>
    <w:rsid w:val="00F03624"/>
    <w:rsid w:val="00F51478"/>
    <w:rsid w:val="00F764C7"/>
    <w:rsid w:val="00F92811"/>
    <w:rsid w:val="00F97F60"/>
    <w:rsid w:val="00FA1955"/>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6BCF09"/>
  <w15:chartTrackingRefBased/>
  <w15:docId w15:val="{62D96EEB-A844-4171-BA12-7819992D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2687</Words>
  <Characters>14781</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17434</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2025-12-19T11:33:00Z</dcterms:created>
  <dcterms:modified xsi:type="dcterms:W3CDTF">2025-12-19T11:40:00Z</dcterms:modified>
</cp:coreProperties>
</file>